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35" w:type="dxa"/>
        <w:jc w:val="center"/>
        <w:tblBorders>
          <w:insideH w:val="single" w:sz="4" w:space="0" w:color="auto"/>
          <w:insideV w:val="single" w:sz="4" w:space="0" w:color="auto"/>
        </w:tblBorders>
        <w:tblLook w:val="04A0"/>
      </w:tblPr>
      <w:tblGrid>
        <w:gridCol w:w="6994"/>
        <w:gridCol w:w="2841"/>
      </w:tblGrid>
      <w:tr w:rsidR="005679AD" w:rsidRPr="00737032" w:rsidTr="008010D3">
        <w:trPr>
          <w:trHeight w:hRule="exact" w:val="2779"/>
          <w:jc w:val="center"/>
        </w:trPr>
        <w:tc>
          <w:tcPr>
            <w:tcW w:w="6994" w:type="dxa"/>
            <w:tcBorders>
              <w:right w:val="nil"/>
            </w:tcBorders>
            <w:vAlign w:val="center"/>
          </w:tcPr>
          <w:p w:rsidR="005679AD" w:rsidRPr="00737032" w:rsidRDefault="00404481" w:rsidP="008010D3">
            <w:pPr>
              <w:ind w:left="2124"/>
              <w:rPr>
                <w:bCs/>
              </w:rPr>
            </w:pPr>
            <w:r>
              <w:rPr>
                <w:bCs/>
                <w:noProof/>
              </w:rPr>
              <w:pict>
                <v:shapetype id="_x0000_t202" coordsize="21600,21600" o:spt="202" path="m,l,21600r21600,l21600,xe">
                  <v:stroke joinstyle="miter"/>
                  <v:path gradientshapeok="t" o:connecttype="rect"/>
                </v:shapetype>
                <v:shape id="_x0000_s1325" type="#_x0000_t202" style="position:absolute;left:0;text-align:left;margin-left:-15.55pt;margin-top:-.2pt;width:26.25pt;height:116.95pt;z-index:251656704" stroked="f">
                  <v:textbox style="layout-flow:vertical;mso-layout-flow-alt:bottom-to-top;mso-next-textbox:#_x0000_s1325">
                    <w:txbxContent>
                      <w:p w:rsidR="005679AD" w:rsidRDefault="005679AD" w:rsidP="005679AD">
                        <w:pPr>
                          <w:rPr>
                            <w:sz w:val="16"/>
                            <w:szCs w:val="16"/>
                          </w:rPr>
                        </w:pPr>
                        <w:r>
                          <w:rPr>
                            <w:sz w:val="16"/>
                            <w:szCs w:val="16"/>
                          </w:rPr>
                          <w:t>Układ graficzny © CKE 2011</w:t>
                        </w:r>
                      </w:p>
                    </w:txbxContent>
                  </v:textbox>
                </v:shape>
              </w:pict>
            </w:r>
          </w:p>
          <w:p w:rsidR="005679AD" w:rsidRPr="00737032" w:rsidRDefault="005679AD" w:rsidP="008010D3">
            <w:pPr>
              <w:ind w:left="2124"/>
              <w:rPr>
                <w:bCs/>
              </w:rPr>
            </w:pPr>
          </w:p>
          <w:p w:rsidR="005679AD" w:rsidRPr="00737032" w:rsidRDefault="005679AD" w:rsidP="008010D3">
            <w:pPr>
              <w:ind w:left="2124"/>
              <w:rPr>
                <w:bCs/>
              </w:rPr>
            </w:pPr>
          </w:p>
          <w:p w:rsidR="005679AD" w:rsidRPr="00ED44DF" w:rsidRDefault="005679AD" w:rsidP="008010D3">
            <w:pPr>
              <w:jc w:val="center"/>
            </w:pPr>
            <w:r w:rsidRPr="00ED44DF">
              <w:t>UZUPEŁNIA ZESPÓŁ NADZORUJĄCY</w:t>
            </w:r>
          </w:p>
          <w:p w:rsidR="005679AD" w:rsidRPr="00737032" w:rsidRDefault="005679AD" w:rsidP="008010D3">
            <w:pPr>
              <w:ind w:left="2124"/>
              <w:rPr>
                <w:b/>
                <w:sz w:val="18"/>
                <w:szCs w:val="18"/>
              </w:rPr>
            </w:pPr>
          </w:p>
          <w:p w:rsidR="005679AD" w:rsidRPr="00737032" w:rsidRDefault="005679AD" w:rsidP="008010D3">
            <w:pPr>
              <w:ind w:left="2124"/>
              <w:rPr>
                <w:b/>
                <w:sz w:val="18"/>
                <w:szCs w:val="18"/>
              </w:rPr>
            </w:pPr>
          </w:p>
          <w:p w:rsidR="005679AD" w:rsidRPr="00737032" w:rsidRDefault="005679AD" w:rsidP="008010D3">
            <w:pPr>
              <w:ind w:left="2124"/>
              <w:rPr>
                <w:b/>
                <w:sz w:val="2"/>
                <w:szCs w:val="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340"/>
              <w:gridCol w:w="340"/>
              <w:gridCol w:w="340"/>
              <w:gridCol w:w="397"/>
              <w:gridCol w:w="298"/>
              <w:gridCol w:w="333"/>
              <w:gridCol w:w="333"/>
              <w:gridCol w:w="333"/>
              <w:gridCol w:w="333"/>
              <w:gridCol w:w="333"/>
              <w:gridCol w:w="333"/>
              <w:gridCol w:w="333"/>
              <w:gridCol w:w="333"/>
              <w:gridCol w:w="333"/>
              <w:gridCol w:w="333"/>
              <w:gridCol w:w="333"/>
            </w:tblGrid>
            <w:tr w:rsidR="005679AD" w:rsidRPr="00737032" w:rsidTr="008010D3">
              <w:trPr>
                <w:trHeight w:hRule="exact" w:val="470"/>
                <w:jc w:val="center"/>
              </w:trPr>
              <w:tc>
                <w:tcPr>
                  <w:tcW w:w="1843" w:type="dxa"/>
                  <w:gridSpan w:val="5"/>
                  <w:tcBorders>
                    <w:top w:val="nil"/>
                    <w:left w:val="nil"/>
                    <w:bottom w:val="nil"/>
                    <w:right w:val="nil"/>
                  </w:tcBorders>
                  <w:vAlign w:val="center"/>
                </w:tcPr>
                <w:p w:rsidR="005679AD" w:rsidRPr="00ED44DF" w:rsidRDefault="005679AD" w:rsidP="008010D3">
                  <w:pPr>
                    <w:jc w:val="center"/>
                  </w:pPr>
                  <w:r w:rsidRPr="00ED44DF">
                    <w:t>KOD UCZNIA</w:t>
                  </w:r>
                </w:p>
              </w:tc>
              <w:tc>
                <w:tcPr>
                  <w:tcW w:w="298" w:type="dxa"/>
                  <w:tcBorders>
                    <w:top w:val="nil"/>
                    <w:left w:val="nil"/>
                    <w:bottom w:val="nil"/>
                    <w:right w:val="nil"/>
                  </w:tcBorders>
                </w:tcPr>
                <w:p w:rsidR="005679AD" w:rsidRPr="00737032" w:rsidRDefault="005679AD" w:rsidP="008010D3">
                  <w:pPr>
                    <w:rPr>
                      <w:b/>
                    </w:rPr>
                  </w:pPr>
                </w:p>
              </w:tc>
              <w:tc>
                <w:tcPr>
                  <w:tcW w:w="3663" w:type="dxa"/>
                  <w:gridSpan w:val="11"/>
                  <w:tcBorders>
                    <w:top w:val="nil"/>
                    <w:left w:val="nil"/>
                    <w:bottom w:val="single" w:sz="4" w:space="0" w:color="000000"/>
                    <w:right w:val="nil"/>
                  </w:tcBorders>
                  <w:vAlign w:val="center"/>
                </w:tcPr>
                <w:p w:rsidR="005679AD" w:rsidRPr="00ED44DF" w:rsidRDefault="005679AD" w:rsidP="008010D3">
                  <w:pPr>
                    <w:jc w:val="center"/>
                  </w:pPr>
                  <w:r w:rsidRPr="00ED44DF">
                    <w:t>PESEL</w:t>
                  </w:r>
                </w:p>
              </w:tc>
            </w:tr>
            <w:tr w:rsidR="005679AD" w:rsidRPr="00737032" w:rsidTr="008010D3">
              <w:trPr>
                <w:trHeight w:hRule="exact" w:val="470"/>
                <w:jc w:val="center"/>
              </w:trPr>
              <w:tc>
                <w:tcPr>
                  <w:tcW w:w="426" w:type="dxa"/>
                  <w:tcBorders>
                    <w:top w:val="nil"/>
                    <w:left w:val="nil"/>
                    <w:bottom w:val="nil"/>
                    <w:right w:val="single" w:sz="4" w:space="0" w:color="000000"/>
                  </w:tcBorders>
                </w:tcPr>
                <w:p w:rsidR="005679AD" w:rsidRPr="00737032" w:rsidRDefault="005679AD" w:rsidP="008010D3">
                  <w:pPr>
                    <w:rPr>
                      <w:b/>
                    </w:rPr>
                  </w:pPr>
                </w:p>
              </w:tc>
              <w:tc>
                <w:tcPr>
                  <w:tcW w:w="340"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40"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jc w:val="center"/>
                    <w:rPr>
                      <w:b/>
                    </w:rPr>
                  </w:pPr>
                </w:p>
              </w:tc>
              <w:tc>
                <w:tcPr>
                  <w:tcW w:w="340"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95" w:type="dxa"/>
                  <w:tcBorders>
                    <w:top w:val="nil"/>
                    <w:left w:val="single" w:sz="4" w:space="0" w:color="000000"/>
                    <w:bottom w:val="nil"/>
                    <w:right w:val="nil"/>
                  </w:tcBorders>
                </w:tcPr>
                <w:p w:rsidR="005679AD" w:rsidRPr="00737032" w:rsidRDefault="005679AD" w:rsidP="008010D3">
                  <w:pPr>
                    <w:rPr>
                      <w:b/>
                    </w:rPr>
                  </w:pPr>
                </w:p>
              </w:tc>
              <w:tc>
                <w:tcPr>
                  <w:tcW w:w="298" w:type="dxa"/>
                  <w:tcBorders>
                    <w:top w:val="nil"/>
                    <w:left w:val="nil"/>
                    <w:bottom w:val="nil"/>
                    <w:right w:val="single" w:sz="4" w:space="0" w:color="000000"/>
                  </w:tcBorders>
                </w:tcPr>
                <w:p w:rsidR="005679AD" w:rsidRPr="00737032" w:rsidRDefault="005679AD" w:rsidP="008010D3">
                  <w:pPr>
                    <w:rPr>
                      <w:b/>
                    </w:rPr>
                  </w:pPr>
                </w:p>
              </w:tc>
              <w:tc>
                <w:tcPr>
                  <w:tcW w:w="333"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33"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33"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33"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33"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33"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33"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33"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33"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33"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c>
                <w:tcPr>
                  <w:tcW w:w="333" w:type="dxa"/>
                  <w:tcBorders>
                    <w:top w:val="single" w:sz="4" w:space="0" w:color="000000"/>
                    <w:left w:val="single" w:sz="4" w:space="0" w:color="000000"/>
                    <w:bottom w:val="single" w:sz="4" w:space="0" w:color="000000"/>
                    <w:right w:val="single" w:sz="4" w:space="0" w:color="000000"/>
                  </w:tcBorders>
                </w:tcPr>
                <w:p w:rsidR="005679AD" w:rsidRPr="00737032" w:rsidRDefault="005679AD" w:rsidP="008010D3">
                  <w:pPr>
                    <w:rPr>
                      <w:b/>
                    </w:rPr>
                  </w:pPr>
                </w:p>
              </w:tc>
            </w:tr>
          </w:tbl>
          <w:p w:rsidR="005679AD" w:rsidRPr="00737032" w:rsidRDefault="005679AD" w:rsidP="008010D3">
            <w:pPr>
              <w:spacing w:after="120"/>
              <w:rPr>
                <w:b/>
                <w:bCs/>
                <w:sz w:val="2"/>
                <w:szCs w:val="2"/>
              </w:rPr>
            </w:pPr>
          </w:p>
          <w:p w:rsidR="005679AD" w:rsidRPr="00737032" w:rsidRDefault="005679AD" w:rsidP="008010D3">
            <w:pPr>
              <w:rPr>
                <w:sz w:val="2"/>
                <w:szCs w:val="2"/>
              </w:rPr>
            </w:pPr>
          </w:p>
          <w:p w:rsidR="005679AD" w:rsidRPr="00737032" w:rsidRDefault="005679AD" w:rsidP="008010D3">
            <w:pPr>
              <w:rPr>
                <w:sz w:val="2"/>
                <w:szCs w:val="2"/>
              </w:rPr>
            </w:pPr>
          </w:p>
          <w:p w:rsidR="005679AD" w:rsidRPr="00737032" w:rsidRDefault="005679AD" w:rsidP="008010D3">
            <w:pPr>
              <w:rPr>
                <w:sz w:val="2"/>
                <w:szCs w:val="2"/>
              </w:rPr>
            </w:pPr>
          </w:p>
          <w:p w:rsidR="005679AD" w:rsidRPr="00737032" w:rsidRDefault="005679AD" w:rsidP="008010D3">
            <w:pPr>
              <w:rPr>
                <w:sz w:val="2"/>
                <w:szCs w:val="2"/>
              </w:rPr>
            </w:pPr>
          </w:p>
          <w:p w:rsidR="005679AD" w:rsidRPr="00737032" w:rsidRDefault="005679AD" w:rsidP="008010D3">
            <w:pPr>
              <w:rPr>
                <w:sz w:val="2"/>
                <w:szCs w:val="2"/>
              </w:rPr>
            </w:pPr>
          </w:p>
        </w:tc>
        <w:tc>
          <w:tcPr>
            <w:tcW w:w="2841" w:type="dxa"/>
            <w:tcBorders>
              <w:top w:val="nil"/>
              <w:left w:val="nil"/>
              <w:bottom w:val="single" w:sz="4" w:space="0" w:color="auto"/>
            </w:tcBorders>
            <w:vAlign w:val="center"/>
          </w:tcPr>
          <w:p w:rsidR="005679AD" w:rsidRDefault="005679AD" w:rsidP="008010D3">
            <w:pPr>
              <w:jc w:val="center"/>
              <w:rPr>
                <w:b/>
                <w:bCs/>
              </w:rPr>
            </w:pPr>
          </w:p>
          <w:p w:rsidR="005679AD" w:rsidRDefault="005679AD" w:rsidP="008010D3">
            <w:pPr>
              <w:jc w:val="center"/>
              <w:rPr>
                <w:b/>
                <w:bCs/>
              </w:rPr>
            </w:pPr>
          </w:p>
          <w:p w:rsidR="005679AD" w:rsidRDefault="00404481" w:rsidP="008010D3">
            <w:pPr>
              <w:jc w:val="center"/>
              <w:rPr>
                <w:b/>
                <w:bCs/>
              </w:rPr>
            </w:pPr>
            <w:r w:rsidRPr="00404481">
              <w:rPr>
                <w:bCs/>
                <w:noProof/>
                <w:sz w:val="20"/>
                <w:szCs w:val="20"/>
                <w:lang w:eastAsia="zh-CN"/>
              </w:rPr>
              <w:pict>
                <v:shape id="_x0000_s1326" type="#_x0000_t202" style="position:absolute;left:0;text-align:left;margin-left:-5.35pt;margin-top:1.45pt;width:157.9pt;height:70.85pt;z-index:251657728" filled="f">
                  <o:lock v:ext="edit" aspectratio="t"/>
                  <v:textbox style="mso-next-textbox:#_x0000_s1326" inset=",2.5mm,,2.5mm">
                    <w:txbxContent>
                      <w:p w:rsidR="005679AD" w:rsidRDefault="005679AD" w:rsidP="005679AD">
                        <w:pPr>
                          <w:spacing w:before="120"/>
                          <w:jc w:val="center"/>
                          <w:rPr>
                            <w:i/>
                          </w:rPr>
                        </w:pPr>
                        <w:r>
                          <w:rPr>
                            <w:i/>
                          </w:rPr>
                          <w:t xml:space="preserve">miejsce </w:t>
                        </w:r>
                      </w:p>
                      <w:p w:rsidR="005679AD" w:rsidRDefault="005679AD" w:rsidP="005679AD">
                        <w:pPr>
                          <w:jc w:val="center"/>
                          <w:rPr>
                            <w:i/>
                          </w:rPr>
                        </w:pPr>
                        <w:r>
                          <w:rPr>
                            <w:i/>
                          </w:rPr>
                          <w:t>na naklejkę</w:t>
                        </w:r>
                      </w:p>
                      <w:p w:rsidR="005679AD" w:rsidRDefault="005679AD" w:rsidP="005679AD">
                        <w:pPr>
                          <w:jc w:val="center"/>
                          <w:rPr>
                            <w:i/>
                          </w:rPr>
                        </w:pPr>
                        <w:r>
                          <w:rPr>
                            <w:i/>
                          </w:rPr>
                          <w:t>z kodem</w:t>
                        </w:r>
                      </w:p>
                    </w:txbxContent>
                  </v:textbox>
                </v:shape>
              </w:pict>
            </w:r>
          </w:p>
          <w:p w:rsidR="005679AD" w:rsidRDefault="005679AD" w:rsidP="008010D3">
            <w:pPr>
              <w:jc w:val="center"/>
              <w:rPr>
                <w:b/>
                <w:bCs/>
              </w:rPr>
            </w:pPr>
          </w:p>
          <w:p w:rsidR="005679AD" w:rsidRDefault="005679AD" w:rsidP="008010D3">
            <w:pPr>
              <w:jc w:val="center"/>
              <w:rPr>
                <w:b/>
                <w:bCs/>
              </w:rPr>
            </w:pPr>
          </w:p>
          <w:p w:rsidR="005679AD" w:rsidRDefault="005679AD" w:rsidP="008010D3">
            <w:pPr>
              <w:jc w:val="center"/>
              <w:rPr>
                <w:b/>
                <w:bCs/>
              </w:rPr>
            </w:pPr>
          </w:p>
          <w:p w:rsidR="005679AD" w:rsidRDefault="005679AD" w:rsidP="008010D3">
            <w:pPr>
              <w:jc w:val="center"/>
              <w:rPr>
                <w:b/>
                <w:bCs/>
              </w:rPr>
            </w:pPr>
          </w:p>
          <w:p w:rsidR="005679AD" w:rsidRDefault="00404481" w:rsidP="008010D3">
            <w:pPr>
              <w:jc w:val="center"/>
              <w:rPr>
                <w:b/>
                <w:bCs/>
              </w:rPr>
            </w:pPr>
            <w:r w:rsidRPr="00404481">
              <w:rPr>
                <w:noProof/>
              </w:rPr>
              <w:pict>
                <v:rect id="_x0000_s1327" style="position:absolute;left:0;text-align:left;margin-left:-5.45pt;margin-top:9.2pt;width:15.8pt;height:17pt;z-index:251658752"/>
              </w:pict>
            </w:r>
          </w:p>
          <w:p w:rsidR="005679AD" w:rsidRPr="00ED44DF" w:rsidRDefault="005679AD" w:rsidP="008010D3">
            <w:pPr>
              <w:jc w:val="center"/>
              <w:rPr>
                <w:bCs/>
              </w:rPr>
            </w:pPr>
            <w:r w:rsidRPr="00ED44DF">
              <w:rPr>
                <w:bCs/>
              </w:rPr>
              <w:t>dy</w:t>
            </w:r>
            <w:bookmarkStart w:id="0" w:name="_GoBack"/>
            <w:bookmarkEnd w:id="0"/>
            <w:r w:rsidRPr="00ED44DF">
              <w:rPr>
                <w:bCs/>
              </w:rPr>
              <w:t>sleksja</w:t>
            </w:r>
          </w:p>
          <w:p w:rsidR="005679AD" w:rsidRPr="00475A15" w:rsidRDefault="005679AD" w:rsidP="008010D3">
            <w:pPr>
              <w:jc w:val="center"/>
              <w:rPr>
                <w:b/>
                <w:bCs/>
                <w:sz w:val="16"/>
                <w:szCs w:val="16"/>
              </w:rPr>
            </w:pPr>
          </w:p>
        </w:tc>
      </w:tr>
      <w:tr w:rsidR="005679AD" w:rsidRPr="00737032" w:rsidTr="008010D3">
        <w:trPr>
          <w:jc w:val="center"/>
        </w:trPr>
        <w:tc>
          <w:tcPr>
            <w:tcW w:w="6994" w:type="dxa"/>
          </w:tcPr>
          <w:p w:rsidR="005679AD" w:rsidRDefault="005679AD" w:rsidP="008010D3">
            <w:pPr>
              <w:rPr>
                <w:bCs/>
              </w:rPr>
            </w:pPr>
          </w:p>
          <w:p w:rsidR="005679AD" w:rsidRPr="00737032" w:rsidRDefault="005679AD" w:rsidP="008010D3">
            <w:pPr>
              <w:rPr>
                <w:bCs/>
              </w:rPr>
            </w:pPr>
          </w:p>
          <w:p w:rsidR="005679AD" w:rsidRPr="00650F89" w:rsidRDefault="009E0751" w:rsidP="008010D3">
            <w:pPr>
              <w:pStyle w:val="Nagwek3"/>
              <w:spacing w:before="0" w:beforeAutospacing="0" w:after="0" w:afterAutospacing="0"/>
              <w:rPr>
                <w:rFonts w:ascii="Times New Roman" w:hAnsi="Times New Roman"/>
                <w:b w:val="0"/>
                <w:color w:val="auto"/>
              </w:rPr>
            </w:pPr>
            <w:r>
              <w:rPr>
                <w:rFonts w:ascii="Times New Roman" w:hAnsi="Times New Roman"/>
                <w:b w:val="0"/>
                <w:color w:val="auto"/>
              </w:rPr>
              <w:t>BADANIE DIAGNOSTYCZNE</w:t>
            </w:r>
          </w:p>
          <w:p w:rsidR="005679AD" w:rsidRPr="00650F89" w:rsidRDefault="005679AD" w:rsidP="008010D3">
            <w:pPr>
              <w:jc w:val="center"/>
              <w:rPr>
                <w:bCs/>
                <w:sz w:val="28"/>
                <w:szCs w:val="28"/>
              </w:rPr>
            </w:pPr>
            <w:r w:rsidRPr="00650F89">
              <w:rPr>
                <w:bCs/>
                <w:sz w:val="28"/>
                <w:szCs w:val="28"/>
              </w:rPr>
              <w:t>W KLASIE TRZECIEJ GIMNAZJUM</w:t>
            </w:r>
          </w:p>
          <w:p w:rsidR="005679AD" w:rsidRPr="00650F89" w:rsidRDefault="005679AD" w:rsidP="008010D3">
            <w:pPr>
              <w:jc w:val="center"/>
              <w:rPr>
                <w:bCs/>
                <w:sz w:val="28"/>
                <w:szCs w:val="28"/>
              </w:rPr>
            </w:pPr>
            <w:r w:rsidRPr="00650F89">
              <w:rPr>
                <w:bCs/>
                <w:sz w:val="28"/>
                <w:szCs w:val="28"/>
              </w:rPr>
              <w:t xml:space="preserve">Z JĘZYKA </w:t>
            </w:r>
            <w:r>
              <w:rPr>
                <w:bCs/>
                <w:sz w:val="28"/>
                <w:szCs w:val="28"/>
              </w:rPr>
              <w:t>NIEMIECK</w:t>
            </w:r>
            <w:r w:rsidRPr="00650F89">
              <w:rPr>
                <w:bCs/>
                <w:sz w:val="28"/>
                <w:szCs w:val="28"/>
              </w:rPr>
              <w:t>IEGO</w:t>
            </w:r>
          </w:p>
          <w:p w:rsidR="005679AD" w:rsidRPr="00650F89" w:rsidRDefault="005679AD" w:rsidP="008010D3">
            <w:pPr>
              <w:jc w:val="center"/>
              <w:rPr>
                <w:bCs/>
                <w:sz w:val="28"/>
                <w:szCs w:val="28"/>
              </w:rPr>
            </w:pPr>
            <w:r w:rsidRPr="00650F89">
              <w:rPr>
                <w:bCs/>
                <w:sz w:val="28"/>
                <w:szCs w:val="28"/>
              </w:rPr>
              <w:t>POZIOM ROZSZERZONY</w:t>
            </w:r>
          </w:p>
          <w:p w:rsidR="005679AD" w:rsidRPr="00737032" w:rsidRDefault="005679AD" w:rsidP="008010D3">
            <w:pPr>
              <w:pStyle w:val="Nagwek1"/>
              <w:rPr>
                <w:rFonts w:ascii="Times New Roman" w:hAnsi="Times New Roman"/>
                <w:b w:val="0"/>
                <w:bCs w:val="0"/>
                <w:kern w:val="0"/>
                <w:sz w:val="24"/>
                <w:szCs w:val="24"/>
              </w:rPr>
            </w:pPr>
          </w:p>
          <w:p w:rsidR="005679AD" w:rsidRPr="00650F89" w:rsidRDefault="005679AD" w:rsidP="008010D3">
            <w:pPr>
              <w:spacing w:after="360"/>
              <w:jc w:val="both"/>
            </w:pPr>
            <w:r w:rsidRPr="00650F89">
              <w:t>Instrukcja dla ucznia</w:t>
            </w:r>
          </w:p>
          <w:p w:rsidR="005679AD" w:rsidRDefault="005679AD" w:rsidP="005679AD">
            <w:pPr>
              <w:numPr>
                <w:ilvl w:val="0"/>
                <w:numId w:val="15"/>
              </w:numPr>
              <w:spacing w:after="360"/>
              <w:ind w:left="357" w:hanging="357"/>
              <w:jc w:val="both"/>
            </w:pPr>
            <w:r>
              <w:t>Czytaj uważnie wszystkie teksty i zadania.</w:t>
            </w:r>
          </w:p>
          <w:p w:rsidR="005679AD" w:rsidRDefault="005679AD" w:rsidP="005679AD">
            <w:pPr>
              <w:numPr>
                <w:ilvl w:val="0"/>
                <w:numId w:val="15"/>
              </w:numPr>
              <w:spacing w:after="360"/>
              <w:ind w:left="357" w:hanging="357"/>
              <w:jc w:val="both"/>
            </w:pPr>
            <w:r>
              <w:t>Rozwiązania wszystkich zadań zapisuj na kartach odpowiedzi, pamiętając o podaniu numeru zadania.</w:t>
            </w:r>
          </w:p>
          <w:p w:rsidR="005679AD" w:rsidRDefault="005679AD" w:rsidP="005679AD">
            <w:pPr>
              <w:numPr>
                <w:ilvl w:val="0"/>
                <w:numId w:val="15"/>
              </w:numPr>
              <w:spacing w:after="360"/>
              <w:ind w:left="357" w:hanging="357"/>
              <w:jc w:val="both"/>
            </w:pPr>
            <w:r>
              <w:t xml:space="preserve">Jeśli się pomylisz, przekreśl odpowiedź i zapisz inną. </w:t>
            </w:r>
          </w:p>
          <w:p w:rsidR="005679AD" w:rsidRPr="00650F89" w:rsidRDefault="005679AD" w:rsidP="008010D3">
            <w:pPr>
              <w:pStyle w:val="Stopka"/>
              <w:tabs>
                <w:tab w:val="clear" w:pos="4536"/>
                <w:tab w:val="clear" w:pos="9072"/>
              </w:tabs>
              <w:spacing w:after="360"/>
              <w:rPr>
                <w:bCs/>
              </w:rPr>
            </w:pPr>
            <w:r w:rsidRPr="00650F89">
              <w:rPr>
                <w:bCs/>
              </w:rPr>
              <w:t>Powodzenia!</w:t>
            </w:r>
          </w:p>
          <w:p w:rsidR="005679AD" w:rsidRPr="00737032" w:rsidRDefault="005679AD" w:rsidP="008010D3">
            <w:pPr>
              <w:pStyle w:val="Stopka"/>
              <w:tabs>
                <w:tab w:val="clear" w:pos="4536"/>
                <w:tab w:val="clear" w:pos="9072"/>
              </w:tabs>
              <w:rPr>
                <w:b/>
              </w:rPr>
            </w:pPr>
          </w:p>
        </w:tc>
        <w:tc>
          <w:tcPr>
            <w:tcW w:w="2841" w:type="dxa"/>
            <w:tcBorders>
              <w:top w:val="single" w:sz="4" w:space="0" w:color="auto"/>
            </w:tcBorders>
          </w:tcPr>
          <w:p w:rsidR="005679AD" w:rsidRPr="00737032" w:rsidRDefault="005679AD" w:rsidP="008010D3">
            <w:pPr>
              <w:jc w:val="center"/>
            </w:pPr>
          </w:p>
          <w:p w:rsidR="005679AD" w:rsidRPr="00737032" w:rsidRDefault="005679AD" w:rsidP="008010D3">
            <w:pPr>
              <w:jc w:val="center"/>
            </w:pPr>
          </w:p>
          <w:p w:rsidR="005679AD" w:rsidRPr="00737032" w:rsidRDefault="005679AD" w:rsidP="008010D3">
            <w:pPr>
              <w:jc w:val="center"/>
            </w:pPr>
          </w:p>
          <w:p w:rsidR="005679AD" w:rsidRPr="00650F89" w:rsidRDefault="009E0751" w:rsidP="008010D3">
            <w:pPr>
              <w:pStyle w:val="Nagwek5"/>
              <w:jc w:val="center"/>
              <w:rPr>
                <w:b w:val="0"/>
                <w:i/>
                <w:iCs/>
                <w:color w:val="auto"/>
                <w:sz w:val="28"/>
                <w:szCs w:val="28"/>
              </w:rPr>
            </w:pPr>
            <w:r>
              <w:rPr>
                <w:b w:val="0"/>
                <w:color w:val="auto"/>
                <w:sz w:val="28"/>
                <w:szCs w:val="28"/>
              </w:rPr>
              <w:t>LISTOPAD</w:t>
            </w:r>
            <w:r w:rsidR="005679AD" w:rsidRPr="00650F89">
              <w:rPr>
                <w:b w:val="0"/>
                <w:color w:val="auto"/>
                <w:sz w:val="28"/>
                <w:szCs w:val="28"/>
              </w:rPr>
              <w:t> </w:t>
            </w:r>
            <w:r w:rsidR="005679AD" w:rsidRPr="00650F89">
              <w:rPr>
                <w:b w:val="0"/>
                <w:bCs/>
                <w:color w:val="auto"/>
                <w:sz w:val="28"/>
                <w:szCs w:val="28"/>
              </w:rPr>
              <w:t>201</w:t>
            </w:r>
            <w:r w:rsidR="00A043FD">
              <w:rPr>
                <w:b w:val="0"/>
                <w:bCs/>
                <w:color w:val="auto"/>
                <w:sz w:val="28"/>
                <w:szCs w:val="28"/>
              </w:rPr>
              <w:t>2</w:t>
            </w:r>
          </w:p>
          <w:p w:rsidR="005679AD" w:rsidRPr="00650F89" w:rsidRDefault="005679AD" w:rsidP="008010D3">
            <w:pPr>
              <w:jc w:val="center"/>
            </w:pPr>
          </w:p>
          <w:p w:rsidR="005679AD" w:rsidRPr="00650F89" w:rsidRDefault="005679AD" w:rsidP="008010D3">
            <w:pPr>
              <w:jc w:val="center"/>
            </w:pPr>
          </w:p>
          <w:p w:rsidR="005679AD" w:rsidRPr="00650F89" w:rsidRDefault="005679AD" w:rsidP="008010D3">
            <w:pPr>
              <w:jc w:val="center"/>
            </w:pPr>
          </w:p>
          <w:p w:rsidR="005679AD" w:rsidRPr="00650F89" w:rsidRDefault="005679AD" w:rsidP="008010D3">
            <w:pPr>
              <w:jc w:val="center"/>
            </w:pPr>
          </w:p>
          <w:p w:rsidR="005679AD" w:rsidRPr="00650F89" w:rsidRDefault="005679AD" w:rsidP="008010D3">
            <w:pPr>
              <w:jc w:val="center"/>
            </w:pPr>
          </w:p>
          <w:p w:rsidR="005679AD" w:rsidRPr="00650F89" w:rsidRDefault="005679AD" w:rsidP="008010D3">
            <w:pPr>
              <w:jc w:val="center"/>
            </w:pPr>
          </w:p>
          <w:p w:rsidR="005679AD" w:rsidRPr="00650F89" w:rsidRDefault="005679AD" w:rsidP="008010D3">
            <w:pPr>
              <w:jc w:val="center"/>
            </w:pPr>
            <w:r w:rsidRPr="00650F89">
              <w:t>Czas pracy:</w:t>
            </w:r>
          </w:p>
          <w:p w:rsidR="005679AD" w:rsidRPr="00650F89" w:rsidRDefault="005679AD" w:rsidP="008010D3">
            <w:pPr>
              <w:jc w:val="center"/>
            </w:pPr>
            <w:r w:rsidRPr="00650F89">
              <w:t>90 minut</w:t>
            </w:r>
          </w:p>
          <w:p w:rsidR="005679AD" w:rsidRPr="00650F89" w:rsidRDefault="005679AD" w:rsidP="008010D3">
            <w:pPr>
              <w:jc w:val="center"/>
              <w:rPr>
                <w:bCs/>
              </w:rPr>
            </w:pPr>
          </w:p>
          <w:p w:rsidR="005679AD" w:rsidRPr="00650F89" w:rsidRDefault="005679AD" w:rsidP="008010D3">
            <w:pPr>
              <w:jc w:val="center"/>
              <w:rPr>
                <w:bCs/>
              </w:rPr>
            </w:pPr>
          </w:p>
          <w:p w:rsidR="005679AD" w:rsidRPr="00650F89" w:rsidRDefault="005679AD" w:rsidP="008010D3">
            <w:pPr>
              <w:jc w:val="center"/>
              <w:rPr>
                <w:bCs/>
              </w:rPr>
            </w:pPr>
          </w:p>
          <w:p w:rsidR="005679AD" w:rsidRPr="00650F89" w:rsidRDefault="005679AD" w:rsidP="008010D3">
            <w:pPr>
              <w:jc w:val="center"/>
              <w:rPr>
                <w:bCs/>
              </w:rPr>
            </w:pPr>
          </w:p>
          <w:p w:rsidR="005679AD" w:rsidRPr="00650F89" w:rsidRDefault="005679AD" w:rsidP="008010D3">
            <w:pPr>
              <w:jc w:val="center"/>
              <w:rPr>
                <w:bCs/>
              </w:rPr>
            </w:pPr>
          </w:p>
          <w:p w:rsidR="005679AD" w:rsidRPr="00650F89" w:rsidRDefault="005679AD" w:rsidP="008010D3">
            <w:pPr>
              <w:jc w:val="center"/>
              <w:rPr>
                <w:bCs/>
              </w:rPr>
            </w:pPr>
          </w:p>
          <w:p w:rsidR="005679AD" w:rsidRPr="00650F89" w:rsidRDefault="005679AD" w:rsidP="008010D3">
            <w:pPr>
              <w:jc w:val="center"/>
              <w:rPr>
                <w:bCs/>
              </w:rPr>
            </w:pPr>
          </w:p>
          <w:p w:rsidR="005679AD" w:rsidRPr="00650F89" w:rsidRDefault="005679AD" w:rsidP="008010D3">
            <w:pPr>
              <w:jc w:val="center"/>
              <w:rPr>
                <w:bCs/>
              </w:rPr>
            </w:pPr>
          </w:p>
          <w:p w:rsidR="005679AD" w:rsidRPr="00650F89" w:rsidRDefault="005679AD" w:rsidP="008010D3">
            <w:pPr>
              <w:jc w:val="center"/>
            </w:pPr>
          </w:p>
          <w:p w:rsidR="005679AD" w:rsidRPr="00650F89" w:rsidRDefault="005679AD" w:rsidP="008010D3">
            <w:pPr>
              <w:jc w:val="center"/>
            </w:pPr>
            <w:r w:rsidRPr="00650F89">
              <w:t>Liczba punktów</w:t>
            </w:r>
          </w:p>
          <w:p w:rsidR="005679AD" w:rsidRPr="00737032" w:rsidRDefault="005679AD" w:rsidP="008010D3">
            <w:pPr>
              <w:jc w:val="center"/>
              <w:rPr>
                <w:b/>
              </w:rPr>
            </w:pPr>
            <w:r w:rsidRPr="00650F89">
              <w:t>do uzyskania: 40</w:t>
            </w:r>
          </w:p>
          <w:p w:rsidR="005679AD" w:rsidRPr="00737032" w:rsidRDefault="005679AD" w:rsidP="008010D3">
            <w:pPr>
              <w:jc w:val="center"/>
            </w:pPr>
          </w:p>
          <w:p w:rsidR="005679AD" w:rsidRPr="00737032" w:rsidRDefault="005679AD" w:rsidP="008010D3">
            <w:pPr>
              <w:pStyle w:val="Tematkomentarza"/>
              <w:jc w:val="center"/>
              <w:rPr>
                <w:b w:val="0"/>
                <w:bCs w:val="0"/>
                <w:sz w:val="24"/>
              </w:rPr>
            </w:pPr>
          </w:p>
          <w:p w:rsidR="005679AD" w:rsidRPr="00737032" w:rsidRDefault="005679AD" w:rsidP="008010D3">
            <w:pPr>
              <w:pStyle w:val="Tekstkomentarza"/>
              <w:jc w:val="center"/>
              <w:rPr>
                <w:sz w:val="24"/>
              </w:rPr>
            </w:pPr>
          </w:p>
          <w:p w:rsidR="005679AD" w:rsidRPr="00737032" w:rsidRDefault="005679AD" w:rsidP="008010D3">
            <w:pPr>
              <w:pStyle w:val="Tekstkomentarza"/>
              <w:jc w:val="center"/>
              <w:rPr>
                <w:sz w:val="24"/>
              </w:rPr>
            </w:pPr>
          </w:p>
          <w:p w:rsidR="005679AD" w:rsidRPr="00737032" w:rsidRDefault="005679AD" w:rsidP="008010D3">
            <w:pPr>
              <w:pStyle w:val="Tekstkomentarza"/>
              <w:jc w:val="center"/>
              <w:rPr>
                <w:sz w:val="24"/>
              </w:rPr>
            </w:pPr>
          </w:p>
          <w:p w:rsidR="005679AD" w:rsidRPr="00737032" w:rsidRDefault="005679AD" w:rsidP="008010D3">
            <w:pPr>
              <w:pStyle w:val="Tekstkomentarza"/>
              <w:jc w:val="center"/>
              <w:rPr>
                <w:sz w:val="24"/>
              </w:rPr>
            </w:pPr>
          </w:p>
          <w:p w:rsidR="005679AD" w:rsidRPr="00737032" w:rsidRDefault="005679AD" w:rsidP="008010D3">
            <w:pPr>
              <w:pStyle w:val="Tekstkomentarza"/>
              <w:jc w:val="center"/>
              <w:rPr>
                <w:sz w:val="24"/>
              </w:rPr>
            </w:pPr>
          </w:p>
          <w:p w:rsidR="005679AD" w:rsidRPr="00737032" w:rsidRDefault="005679AD" w:rsidP="008010D3">
            <w:pPr>
              <w:pStyle w:val="Tekstkomentarza"/>
              <w:jc w:val="center"/>
              <w:rPr>
                <w:sz w:val="24"/>
              </w:rPr>
            </w:pPr>
          </w:p>
          <w:p w:rsidR="005679AD" w:rsidRPr="00737032" w:rsidRDefault="005679AD" w:rsidP="008010D3">
            <w:pPr>
              <w:pStyle w:val="Tekstkomentarza"/>
              <w:jc w:val="center"/>
              <w:rPr>
                <w:sz w:val="24"/>
              </w:rPr>
            </w:pPr>
          </w:p>
          <w:p w:rsidR="005679AD" w:rsidRDefault="005679AD" w:rsidP="008010D3">
            <w:pPr>
              <w:pStyle w:val="Tekstkomentarza"/>
              <w:jc w:val="center"/>
              <w:rPr>
                <w:sz w:val="24"/>
              </w:rPr>
            </w:pPr>
          </w:p>
          <w:p w:rsidR="005679AD" w:rsidRDefault="005679AD" w:rsidP="008010D3">
            <w:pPr>
              <w:pStyle w:val="Tekstkomentarza"/>
              <w:jc w:val="center"/>
              <w:rPr>
                <w:sz w:val="24"/>
              </w:rPr>
            </w:pPr>
          </w:p>
          <w:p w:rsidR="005679AD" w:rsidRDefault="005679AD" w:rsidP="008010D3">
            <w:pPr>
              <w:pStyle w:val="Tekstkomentarza"/>
              <w:jc w:val="center"/>
              <w:rPr>
                <w:sz w:val="24"/>
              </w:rPr>
            </w:pPr>
          </w:p>
          <w:p w:rsidR="005679AD" w:rsidRPr="00737032" w:rsidRDefault="005679AD" w:rsidP="008010D3">
            <w:pPr>
              <w:pStyle w:val="Tekstkomentarza"/>
              <w:jc w:val="center"/>
              <w:rPr>
                <w:sz w:val="24"/>
              </w:rPr>
            </w:pPr>
          </w:p>
          <w:p w:rsidR="005679AD" w:rsidRDefault="005679AD" w:rsidP="008010D3">
            <w:pPr>
              <w:pStyle w:val="Tematkomentarza"/>
              <w:rPr>
                <w:sz w:val="24"/>
                <w:szCs w:val="24"/>
              </w:rPr>
            </w:pPr>
          </w:p>
          <w:p w:rsidR="005679AD" w:rsidRPr="00981DE6" w:rsidRDefault="005679AD" w:rsidP="00A043FD">
            <w:pPr>
              <w:pStyle w:val="Tekstkomentarza"/>
              <w:jc w:val="center"/>
            </w:pPr>
          </w:p>
        </w:tc>
      </w:tr>
    </w:tbl>
    <w:p w:rsidR="00161573" w:rsidRPr="00E41E44" w:rsidRDefault="00923115" w:rsidP="00FE70B3">
      <w:pPr>
        <w:widowControl w:val="0"/>
        <w:autoSpaceDE w:val="0"/>
        <w:autoSpaceDN w:val="0"/>
        <w:adjustRightInd w:val="0"/>
        <w:rPr>
          <w:bCs/>
        </w:rPr>
      </w:pPr>
      <w:r w:rsidRPr="005E62C7">
        <w:rPr>
          <w:szCs w:val="28"/>
        </w:rPr>
        <w:br w:type="page"/>
      </w:r>
      <w:r w:rsidR="00161573" w:rsidRPr="00E41E44">
        <w:rPr>
          <w:bCs/>
        </w:rPr>
        <w:lastRenderedPageBreak/>
        <w:t xml:space="preserve">Zadanie 1. </w:t>
      </w:r>
      <w:r w:rsidR="00161573" w:rsidRPr="00E41E44">
        <w:t>(0–6)</w:t>
      </w:r>
    </w:p>
    <w:p w:rsidR="006913ED" w:rsidRPr="00E41E44" w:rsidRDefault="006913ED" w:rsidP="005D316D">
      <w:pPr>
        <w:autoSpaceDE w:val="0"/>
        <w:autoSpaceDN w:val="0"/>
        <w:adjustRightInd w:val="0"/>
        <w:jc w:val="both"/>
      </w:pPr>
      <w:r w:rsidRPr="00E41E44">
        <w:rPr>
          <w:bCs/>
        </w:rPr>
        <w:t xml:space="preserve">Usłyszysz dwukrotnie dwa teksty. Na podstawie informacji zawartych w nagraniu w zadaniach 1–6 z podanych odpowiedzi wybierz właściwą. </w:t>
      </w:r>
      <w:r w:rsidRPr="00E41E44">
        <w:t xml:space="preserve">Napisz na karcie odpowiedzi numer zadania i odpowiednią literę, np. 0 a. </w:t>
      </w:r>
      <w:r w:rsidRPr="00E41E44">
        <w:rPr>
          <w:bCs/>
        </w:rPr>
        <w:t xml:space="preserve">Zadania 1–3 odnoszą się do pierwszego tekstu, a zadania 4–6 do drugiego. </w:t>
      </w:r>
    </w:p>
    <w:p w:rsidR="00161573" w:rsidRPr="00E41E44" w:rsidRDefault="00161573" w:rsidP="000E273B">
      <w:pPr>
        <w:pStyle w:val="NormalnyWeb"/>
        <w:tabs>
          <w:tab w:val="left" w:pos="426"/>
        </w:tabs>
        <w:spacing w:before="0" w:beforeAutospacing="0" w:after="0" w:afterAutospacing="0"/>
        <w:jc w:val="both"/>
      </w:pPr>
    </w:p>
    <w:p w:rsidR="002E45AB" w:rsidRPr="002E7550" w:rsidRDefault="002E45AB" w:rsidP="002E7550">
      <w:pPr>
        <w:pStyle w:val="NormalnyWeb"/>
        <w:tabs>
          <w:tab w:val="left" w:pos="426"/>
        </w:tabs>
        <w:spacing w:before="0" w:beforeAutospacing="0" w:after="0" w:afterAutospacing="0"/>
        <w:jc w:val="both"/>
      </w:pPr>
      <w:r w:rsidRPr="002E7550">
        <w:t>Tekst 1.</w:t>
      </w:r>
    </w:p>
    <w:p w:rsidR="002E45AB" w:rsidRPr="002E7550" w:rsidRDefault="002E45AB" w:rsidP="002E7550">
      <w:pPr>
        <w:jc w:val="both"/>
      </w:pPr>
      <w:r w:rsidRPr="002E7550">
        <w:t xml:space="preserve">Usłyszysz rozmowę </w:t>
      </w:r>
      <w:r w:rsidR="002E7550" w:rsidRPr="002E7550">
        <w:t>przyjaciół</w:t>
      </w:r>
      <w:r w:rsidRPr="002E7550">
        <w:t>.</w:t>
      </w:r>
    </w:p>
    <w:p w:rsidR="002E45AB" w:rsidRPr="002E7550" w:rsidRDefault="002E45AB" w:rsidP="002E7550">
      <w:pPr>
        <w:jc w:val="both"/>
        <w:rPr>
          <w:rFonts w:eastAsia="Times New Roman"/>
          <w:bCs/>
        </w:rPr>
      </w:pPr>
    </w:p>
    <w:p w:rsidR="002E7550" w:rsidRPr="00FE70B3" w:rsidRDefault="002E7550" w:rsidP="002E7550">
      <w:pPr>
        <w:spacing w:after="60"/>
        <w:ind w:left="510" w:hanging="510"/>
        <w:contextualSpacing/>
        <w:rPr>
          <w:rFonts w:eastAsia="Times New Roman"/>
          <w:bCs/>
        </w:rPr>
      </w:pPr>
      <w:r w:rsidRPr="00FE70B3">
        <w:t xml:space="preserve">1. Was </w:t>
      </w:r>
      <w:proofErr w:type="spellStart"/>
      <w:r w:rsidRPr="00FE70B3">
        <w:t>nervt</w:t>
      </w:r>
      <w:proofErr w:type="spellEnd"/>
      <w:r w:rsidRPr="00FE70B3">
        <w:t xml:space="preserve"> </w:t>
      </w:r>
      <w:proofErr w:type="spellStart"/>
      <w:r w:rsidRPr="00FE70B3">
        <w:t>die</w:t>
      </w:r>
      <w:proofErr w:type="spellEnd"/>
      <w:r w:rsidRPr="00FE70B3">
        <w:t xml:space="preserve"> </w:t>
      </w:r>
      <w:proofErr w:type="spellStart"/>
      <w:r w:rsidRPr="00FE70B3">
        <w:t>Mutter</w:t>
      </w:r>
      <w:proofErr w:type="spellEnd"/>
      <w:r w:rsidRPr="00FE70B3">
        <w:t xml:space="preserve"> von Leni?</w:t>
      </w:r>
    </w:p>
    <w:p w:rsidR="002E7550" w:rsidRPr="002E7550" w:rsidRDefault="002E7550" w:rsidP="002E7550">
      <w:pPr>
        <w:jc w:val="both"/>
        <w:rPr>
          <w:lang w:val="de-DE"/>
        </w:rPr>
      </w:pPr>
      <w:r>
        <w:rPr>
          <w:lang w:val="de-DE"/>
        </w:rPr>
        <w:t xml:space="preserve">a. </w:t>
      </w:r>
      <w:r w:rsidRPr="002E7550">
        <w:rPr>
          <w:lang w:val="de-DE"/>
        </w:rPr>
        <w:t>Die Unordnung.</w:t>
      </w:r>
    </w:p>
    <w:p w:rsidR="002E7550" w:rsidRPr="002E7550" w:rsidRDefault="002E7550" w:rsidP="002E7550">
      <w:pPr>
        <w:jc w:val="both"/>
        <w:rPr>
          <w:lang w:val="de-DE"/>
        </w:rPr>
      </w:pPr>
      <w:r>
        <w:rPr>
          <w:lang w:val="de-DE"/>
        </w:rPr>
        <w:t xml:space="preserve">b. </w:t>
      </w:r>
      <w:r w:rsidRPr="002E7550">
        <w:rPr>
          <w:lang w:val="de-DE"/>
        </w:rPr>
        <w:t>Die Unpünktlichkeit.</w:t>
      </w:r>
    </w:p>
    <w:p w:rsidR="002E7550" w:rsidRPr="002E7550" w:rsidRDefault="002E7550" w:rsidP="002E7550">
      <w:pPr>
        <w:jc w:val="both"/>
        <w:rPr>
          <w:lang w:val="de-DE"/>
        </w:rPr>
      </w:pPr>
      <w:r>
        <w:rPr>
          <w:lang w:val="de-DE"/>
        </w:rPr>
        <w:t xml:space="preserve">c. </w:t>
      </w:r>
      <w:r w:rsidRPr="002E7550">
        <w:rPr>
          <w:lang w:val="de-DE"/>
        </w:rPr>
        <w:t>Lange Telefongespräche.</w:t>
      </w:r>
    </w:p>
    <w:p w:rsidR="002E7550" w:rsidRPr="002E7550" w:rsidRDefault="002E7550" w:rsidP="002E7550">
      <w:pPr>
        <w:ind w:left="425" w:hanging="425"/>
        <w:contextualSpacing/>
        <w:rPr>
          <w:rFonts w:eastAsia="Times New Roman"/>
          <w:bCs/>
          <w:lang w:val="de-DE"/>
        </w:rPr>
      </w:pPr>
    </w:p>
    <w:p w:rsidR="002E7550" w:rsidRPr="002E7550" w:rsidRDefault="002E7550" w:rsidP="002E7550">
      <w:pPr>
        <w:spacing w:after="60"/>
        <w:ind w:left="510" w:hanging="510"/>
        <w:contextualSpacing/>
        <w:rPr>
          <w:rFonts w:eastAsia="Times New Roman"/>
          <w:bCs/>
          <w:lang w:val="de-DE"/>
        </w:rPr>
      </w:pPr>
      <w:r>
        <w:rPr>
          <w:lang w:val="de-DE"/>
        </w:rPr>
        <w:t xml:space="preserve">2. </w:t>
      </w:r>
      <w:r w:rsidRPr="002E7550">
        <w:rPr>
          <w:lang w:val="de-DE"/>
        </w:rPr>
        <w:t>Was ist Lenis Lieblingsfach?</w:t>
      </w:r>
    </w:p>
    <w:p w:rsidR="002E7550" w:rsidRPr="002E7550" w:rsidRDefault="002E7550" w:rsidP="002E7550">
      <w:pPr>
        <w:jc w:val="both"/>
        <w:rPr>
          <w:lang w:val="de-DE"/>
        </w:rPr>
      </w:pPr>
      <w:r>
        <w:rPr>
          <w:lang w:val="de-DE"/>
        </w:rPr>
        <w:t xml:space="preserve">a. </w:t>
      </w:r>
      <w:r w:rsidRPr="002E7550">
        <w:rPr>
          <w:lang w:val="de-DE"/>
        </w:rPr>
        <w:t>Erdkunde.</w:t>
      </w:r>
    </w:p>
    <w:p w:rsidR="002E7550" w:rsidRPr="002E7550" w:rsidRDefault="002E7550" w:rsidP="002E7550">
      <w:pPr>
        <w:jc w:val="both"/>
        <w:rPr>
          <w:lang w:val="de-DE"/>
        </w:rPr>
      </w:pPr>
      <w:r>
        <w:rPr>
          <w:lang w:val="de-DE"/>
        </w:rPr>
        <w:t xml:space="preserve">b. </w:t>
      </w:r>
      <w:r w:rsidRPr="002E7550">
        <w:rPr>
          <w:lang w:val="de-DE"/>
        </w:rPr>
        <w:t xml:space="preserve">Biologie. </w:t>
      </w:r>
    </w:p>
    <w:p w:rsidR="002E7550" w:rsidRPr="002E7550" w:rsidRDefault="002E7550" w:rsidP="002E7550">
      <w:pPr>
        <w:jc w:val="both"/>
        <w:rPr>
          <w:lang w:val="de-DE"/>
        </w:rPr>
      </w:pPr>
      <w:r>
        <w:rPr>
          <w:lang w:val="de-DE"/>
        </w:rPr>
        <w:t xml:space="preserve">c. </w:t>
      </w:r>
      <w:r w:rsidRPr="002E7550">
        <w:rPr>
          <w:lang w:val="de-DE"/>
        </w:rPr>
        <w:t>Chemie.</w:t>
      </w:r>
    </w:p>
    <w:p w:rsidR="002E7550" w:rsidRPr="002E7550" w:rsidRDefault="002E7550" w:rsidP="002E7550">
      <w:pPr>
        <w:ind w:left="510" w:hanging="510"/>
        <w:contextualSpacing/>
        <w:rPr>
          <w:lang w:val="de-DE"/>
        </w:rPr>
      </w:pPr>
    </w:p>
    <w:p w:rsidR="002E7550" w:rsidRPr="002E7550" w:rsidRDefault="002E7550" w:rsidP="002E7550">
      <w:pPr>
        <w:spacing w:after="60"/>
        <w:ind w:left="510" w:hanging="510"/>
        <w:contextualSpacing/>
        <w:rPr>
          <w:rFonts w:eastAsia="Times New Roman"/>
          <w:bCs/>
          <w:lang w:val="de-DE"/>
        </w:rPr>
      </w:pPr>
      <w:r>
        <w:rPr>
          <w:lang w:val="de-DE"/>
        </w:rPr>
        <w:t xml:space="preserve">3. </w:t>
      </w:r>
      <w:r w:rsidRPr="002E7550">
        <w:rPr>
          <w:lang w:val="de-DE"/>
        </w:rPr>
        <w:t>Worüber sprechen die Jugendlichen?</w:t>
      </w:r>
    </w:p>
    <w:p w:rsidR="002E7550" w:rsidRPr="002E7550" w:rsidRDefault="002E7550" w:rsidP="002E7550">
      <w:pPr>
        <w:jc w:val="both"/>
        <w:rPr>
          <w:lang w:val="de-DE"/>
        </w:rPr>
      </w:pPr>
      <w:r>
        <w:rPr>
          <w:lang w:val="de-DE"/>
        </w:rPr>
        <w:t xml:space="preserve">a. </w:t>
      </w:r>
      <w:r w:rsidRPr="002E7550">
        <w:rPr>
          <w:lang w:val="de-DE"/>
        </w:rPr>
        <w:t>Über ihre Lehrer.</w:t>
      </w:r>
    </w:p>
    <w:p w:rsidR="002E7550" w:rsidRPr="002E7550" w:rsidRDefault="002E7550" w:rsidP="002E7550">
      <w:pPr>
        <w:jc w:val="both"/>
        <w:rPr>
          <w:lang w:val="de-DE"/>
        </w:rPr>
      </w:pPr>
      <w:r>
        <w:rPr>
          <w:lang w:val="de-DE"/>
        </w:rPr>
        <w:t xml:space="preserve">b. </w:t>
      </w:r>
      <w:r w:rsidRPr="002E7550">
        <w:rPr>
          <w:lang w:val="de-DE"/>
        </w:rPr>
        <w:t>Über Ferienjobs.</w:t>
      </w:r>
    </w:p>
    <w:p w:rsidR="002E7550" w:rsidRPr="002E7550" w:rsidRDefault="002E7550" w:rsidP="002E7550">
      <w:pPr>
        <w:jc w:val="both"/>
        <w:rPr>
          <w:lang w:val="de-DE"/>
        </w:rPr>
      </w:pPr>
      <w:r>
        <w:rPr>
          <w:lang w:val="de-DE"/>
        </w:rPr>
        <w:t xml:space="preserve">c. </w:t>
      </w:r>
      <w:r w:rsidRPr="002E7550">
        <w:rPr>
          <w:lang w:val="de-DE"/>
        </w:rPr>
        <w:t>Über ihre Eltern.</w:t>
      </w:r>
    </w:p>
    <w:p w:rsidR="002E7550" w:rsidRPr="002E7550" w:rsidRDefault="002E7550" w:rsidP="002E7550">
      <w:pPr>
        <w:rPr>
          <w:lang w:val="de-DE"/>
        </w:rPr>
      </w:pPr>
    </w:p>
    <w:p w:rsidR="002E7550" w:rsidRPr="002E7550" w:rsidRDefault="002E7550" w:rsidP="002E7550">
      <w:pPr>
        <w:pStyle w:val="NormalnyWeb"/>
        <w:tabs>
          <w:tab w:val="left" w:pos="426"/>
        </w:tabs>
        <w:spacing w:before="0" w:beforeAutospacing="0" w:after="0" w:afterAutospacing="0"/>
      </w:pPr>
      <w:r w:rsidRPr="002E7550">
        <w:t>Tekst 2.</w:t>
      </w:r>
    </w:p>
    <w:p w:rsidR="002E7550" w:rsidRPr="002E7550" w:rsidRDefault="002E7550" w:rsidP="002E7550">
      <w:pPr>
        <w:jc w:val="both"/>
      </w:pPr>
      <w:r w:rsidRPr="002E7550">
        <w:t xml:space="preserve">Usłyszysz wypowiedź na temat młodzieżowej wymiany szkolnej. </w:t>
      </w:r>
    </w:p>
    <w:p w:rsidR="002E7550" w:rsidRPr="002E7550" w:rsidRDefault="002E7550" w:rsidP="002E7550">
      <w:pPr>
        <w:rPr>
          <w:rFonts w:eastAsia="Times New Roman"/>
          <w:bCs/>
        </w:rPr>
      </w:pPr>
    </w:p>
    <w:p w:rsidR="002E7550" w:rsidRPr="002E7550" w:rsidRDefault="002E7550" w:rsidP="00FE70B3">
      <w:pPr>
        <w:pStyle w:val="NormalnyWeb"/>
        <w:spacing w:before="0" w:beforeAutospacing="0" w:after="0" w:afterAutospacing="0"/>
        <w:ind w:left="510" w:hanging="510"/>
        <w:jc w:val="both"/>
        <w:rPr>
          <w:lang w:val="de-DE"/>
        </w:rPr>
      </w:pPr>
      <w:r>
        <w:rPr>
          <w:lang w:val="de-DE"/>
        </w:rPr>
        <w:t xml:space="preserve">4. </w:t>
      </w:r>
      <w:r w:rsidRPr="002E7550">
        <w:rPr>
          <w:lang w:val="de-DE"/>
        </w:rPr>
        <w:t>Worauf haben sich die Schüler gefreut?</w:t>
      </w:r>
    </w:p>
    <w:p w:rsidR="002E7550" w:rsidRPr="002E7550" w:rsidRDefault="002E7550" w:rsidP="00FE70B3">
      <w:pPr>
        <w:pStyle w:val="NormalnyWeb"/>
        <w:spacing w:before="0" w:beforeAutospacing="0" w:after="0" w:afterAutospacing="0"/>
        <w:ind w:left="510" w:hanging="510"/>
        <w:jc w:val="both"/>
        <w:rPr>
          <w:lang w:val="de-DE"/>
        </w:rPr>
      </w:pPr>
      <w:r>
        <w:rPr>
          <w:lang w:val="de-DE"/>
        </w:rPr>
        <w:t xml:space="preserve">a. </w:t>
      </w:r>
      <w:r w:rsidRPr="002E7550">
        <w:rPr>
          <w:lang w:val="de-DE"/>
        </w:rPr>
        <w:t>Auf das Wohnen bei fremden Familien.</w:t>
      </w:r>
    </w:p>
    <w:p w:rsidR="002E7550" w:rsidRPr="002E7550" w:rsidRDefault="002E7550" w:rsidP="002E7550">
      <w:pPr>
        <w:jc w:val="both"/>
        <w:rPr>
          <w:lang w:val="de-DE"/>
        </w:rPr>
      </w:pPr>
      <w:r>
        <w:rPr>
          <w:lang w:val="de-DE"/>
        </w:rPr>
        <w:t xml:space="preserve">b. </w:t>
      </w:r>
      <w:r w:rsidRPr="002E7550">
        <w:rPr>
          <w:lang w:val="de-DE"/>
        </w:rPr>
        <w:t>Auf die Reise mit dem Flugzeug.</w:t>
      </w:r>
    </w:p>
    <w:p w:rsidR="002E7550" w:rsidRPr="00893F9A" w:rsidRDefault="002E7550" w:rsidP="00FE70B3">
      <w:pPr>
        <w:pStyle w:val="NormalnyWeb"/>
        <w:tabs>
          <w:tab w:val="left" w:pos="426"/>
        </w:tabs>
        <w:spacing w:before="0" w:beforeAutospacing="0" w:after="0" w:afterAutospacing="0"/>
        <w:jc w:val="both"/>
        <w:rPr>
          <w:lang w:val="de-DE"/>
        </w:rPr>
      </w:pPr>
      <w:r>
        <w:rPr>
          <w:lang w:val="de-DE"/>
        </w:rPr>
        <w:t xml:space="preserve">c. </w:t>
      </w:r>
      <w:r w:rsidRPr="002E7550">
        <w:rPr>
          <w:lang w:val="de-DE"/>
        </w:rPr>
        <w:t>Auf das volle Kulturprogramm.</w:t>
      </w:r>
    </w:p>
    <w:p w:rsidR="002E7550" w:rsidRPr="00893F9A" w:rsidRDefault="002E7550" w:rsidP="00FE70B3">
      <w:pPr>
        <w:pStyle w:val="NormalnyWeb"/>
        <w:tabs>
          <w:tab w:val="left" w:pos="426"/>
        </w:tabs>
        <w:spacing w:before="0" w:beforeAutospacing="0" w:after="0" w:afterAutospacing="0"/>
        <w:rPr>
          <w:lang w:val="de-DE"/>
        </w:rPr>
      </w:pPr>
    </w:p>
    <w:p w:rsidR="002E7550" w:rsidRPr="002E7550" w:rsidRDefault="002E7550" w:rsidP="002E7550">
      <w:pPr>
        <w:tabs>
          <w:tab w:val="left" w:pos="-1701"/>
        </w:tabs>
        <w:ind w:left="510" w:hanging="510"/>
        <w:jc w:val="both"/>
        <w:rPr>
          <w:lang w:val="de-DE"/>
        </w:rPr>
      </w:pPr>
      <w:r>
        <w:rPr>
          <w:lang w:val="de-DE"/>
        </w:rPr>
        <w:t xml:space="preserve">5. </w:t>
      </w:r>
      <w:r w:rsidRPr="002E7550">
        <w:rPr>
          <w:lang w:val="de-DE"/>
        </w:rPr>
        <w:t>Warum waren die Lehrerinnen unzufrieden?</w:t>
      </w:r>
    </w:p>
    <w:p w:rsidR="002E7550" w:rsidRPr="002E7550" w:rsidRDefault="002E7550" w:rsidP="002E7550">
      <w:pPr>
        <w:jc w:val="both"/>
        <w:rPr>
          <w:bCs/>
          <w:lang w:val="de-DE"/>
        </w:rPr>
      </w:pPr>
      <w:r>
        <w:rPr>
          <w:lang w:val="de-DE"/>
        </w:rPr>
        <w:t xml:space="preserve">a. </w:t>
      </w:r>
      <w:r w:rsidRPr="002E7550">
        <w:rPr>
          <w:lang w:val="de-DE"/>
        </w:rPr>
        <w:t>Die Schüler fanden die Stadtbesichtigung langweilig.</w:t>
      </w:r>
    </w:p>
    <w:p w:rsidR="002E7550" w:rsidRPr="002E7550" w:rsidRDefault="002E7550" w:rsidP="002E7550">
      <w:pPr>
        <w:jc w:val="both"/>
        <w:rPr>
          <w:bCs/>
          <w:lang w:val="de-DE"/>
        </w:rPr>
      </w:pPr>
      <w:r>
        <w:rPr>
          <w:lang w:val="de-DE"/>
        </w:rPr>
        <w:t xml:space="preserve">b. </w:t>
      </w:r>
      <w:r w:rsidRPr="002E7550">
        <w:rPr>
          <w:lang w:val="de-DE"/>
        </w:rPr>
        <w:t>Die Schüler wollten an einem Ballspiel nicht teilnehmen.</w:t>
      </w:r>
    </w:p>
    <w:p w:rsidR="002E7550" w:rsidRPr="002E7550" w:rsidRDefault="002E7550" w:rsidP="002E7550">
      <w:pPr>
        <w:jc w:val="both"/>
        <w:rPr>
          <w:bCs/>
          <w:lang w:val="de-DE"/>
        </w:rPr>
      </w:pPr>
      <w:r>
        <w:rPr>
          <w:lang w:val="de-DE"/>
        </w:rPr>
        <w:t xml:space="preserve">c. </w:t>
      </w:r>
      <w:r w:rsidRPr="002E7550">
        <w:rPr>
          <w:lang w:val="de-DE"/>
        </w:rPr>
        <w:t>Die Schüler kamen immer zu spät.</w:t>
      </w:r>
    </w:p>
    <w:p w:rsidR="002E7550" w:rsidRPr="002E7550" w:rsidRDefault="002E7550" w:rsidP="002E7550">
      <w:pPr>
        <w:ind w:left="510" w:hanging="510"/>
        <w:rPr>
          <w:lang w:val="de-DE"/>
        </w:rPr>
      </w:pPr>
    </w:p>
    <w:p w:rsidR="002E7550" w:rsidRPr="002E7550" w:rsidRDefault="002E7550" w:rsidP="002E7550">
      <w:pPr>
        <w:ind w:left="510" w:hanging="510"/>
        <w:jc w:val="both"/>
        <w:rPr>
          <w:lang w:val="de-DE"/>
        </w:rPr>
      </w:pPr>
      <w:r>
        <w:rPr>
          <w:lang w:val="de-DE"/>
        </w:rPr>
        <w:t xml:space="preserve">6. </w:t>
      </w:r>
      <w:r w:rsidRPr="002E7550">
        <w:rPr>
          <w:lang w:val="de-DE"/>
        </w:rPr>
        <w:t>Wer erzählt über den Schüleraustausch?</w:t>
      </w:r>
    </w:p>
    <w:p w:rsidR="002E7550" w:rsidRPr="002E7550" w:rsidRDefault="002E7550" w:rsidP="002E7550">
      <w:pPr>
        <w:tabs>
          <w:tab w:val="left" w:pos="426"/>
        </w:tabs>
        <w:jc w:val="both"/>
        <w:rPr>
          <w:lang w:val="de-DE"/>
        </w:rPr>
      </w:pPr>
      <w:r>
        <w:rPr>
          <w:lang w:val="de-DE"/>
        </w:rPr>
        <w:t xml:space="preserve">a. </w:t>
      </w:r>
      <w:r w:rsidRPr="002E7550">
        <w:rPr>
          <w:lang w:val="de-DE"/>
        </w:rPr>
        <w:t>Eine Lehrerin.</w:t>
      </w:r>
    </w:p>
    <w:p w:rsidR="002E7550" w:rsidRPr="002E7550" w:rsidRDefault="002E7550" w:rsidP="002E7550">
      <w:pPr>
        <w:tabs>
          <w:tab w:val="left" w:pos="426"/>
        </w:tabs>
        <w:jc w:val="both"/>
        <w:rPr>
          <w:lang w:val="de-DE"/>
        </w:rPr>
      </w:pPr>
      <w:r>
        <w:rPr>
          <w:lang w:val="de-DE"/>
        </w:rPr>
        <w:t xml:space="preserve">b. </w:t>
      </w:r>
      <w:r w:rsidRPr="002E7550">
        <w:rPr>
          <w:lang w:val="de-DE"/>
        </w:rPr>
        <w:t>Eine Mutter.</w:t>
      </w:r>
    </w:p>
    <w:p w:rsidR="002E7550" w:rsidRPr="00893F9A" w:rsidRDefault="002E7550" w:rsidP="002E7550">
      <w:pPr>
        <w:tabs>
          <w:tab w:val="left" w:pos="426"/>
        </w:tabs>
        <w:jc w:val="both"/>
      </w:pPr>
      <w:r w:rsidRPr="00893F9A">
        <w:t xml:space="preserve">c. </w:t>
      </w:r>
      <w:proofErr w:type="spellStart"/>
      <w:r w:rsidRPr="00893F9A">
        <w:t>Eine</w:t>
      </w:r>
      <w:proofErr w:type="spellEnd"/>
      <w:r w:rsidRPr="00893F9A">
        <w:t xml:space="preserve"> </w:t>
      </w:r>
      <w:proofErr w:type="spellStart"/>
      <w:r w:rsidRPr="00893F9A">
        <w:t>Schülerin</w:t>
      </w:r>
      <w:proofErr w:type="spellEnd"/>
      <w:r w:rsidRPr="00893F9A">
        <w:t>.</w:t>
      </w:r>
    </w:p>
    <w:p w:rsidR="002E7550" w:rsidRPr="00FE70B3" w:rsidRDefault="002E7550" w:rsidP="000E273B">
      <w:pPr>
        <w:jc w:val="both"/>
        <w:rPr>
          <w:rFonts w:eastAsia="Times New Roman"/>
          <w:bCs/>
        </w:rPr>
      </w:pPr>
    </w:p>
    <w:p w:rsidR="006913ED" w:rsidRPr="00E41E44" w:rsidRDefault="006913ED" w:rsidP="00FE70B3">
      <w:r w:rsidRPr="00E41E44">
        <w:t>Zadanie 2. (0</w:t>
      </w:r>
      <w:r w:rsidRPr="00E41E44">
        <w:rPr>
          <w:bCs/>
        </w:rPr>
        <w:t>–4)</w:t>
      </w:r>
    </w:p>
    <w:p w:rsidR="006913ED" w:rsidRPr="00E41E44" w:rsidRDefault="006913ED" w:rsidP="005D316D">
      <w:pPr>
        <w:jc w:val="both"/>
      </w:pPr>
      <w:r w:rsidRPr="00E41E44">
        <w:t>Usłyszysz dwukrotnie cztery wypowiedzi</w:t>
      </w:r>
      <w:r w:rsidR="002E45AB" w:rsidRPr="00E41E44">
        <w:t xml:space="preserve"> nastolatków</w:t>
      </w:r>
      <w:r w:rsidRPr="00E41E44">
        <w:t xml:space="preserve"> na temat </w:t>
      </w:r>
      <w:proofErr w:type="spellStart"/>
      <w:r w:rsidR="00FE70B3">
        <w:t>i</w:t>
      </w:r>
      <w:r w:rsidR="002E7550">
        <w:t>nternetu</w:t>
      </w:r>
      <w:proofErr w:type="spellEnd"/>
      <w:r w:rsidR="00FE70B3">
        <w:t xml:space="preserve">. </w:t>
      </w:r>
      <w:r w:rsidRPr="00E41E44">
        <w:t>Na podstawie informacji zawartych w nagrani</w:t>
      </w:r>
      <w:r w:rsidR="00FE70B3">
        <w:t xml:space="preserve">u dopasuj do każdej wypowiedzi </w:t>
      </w:r>
      <w:r w:rsidRPr="00E41E44">
        <w:t xml:space="preserve">1–4 odpowiadające jej zdanie a–e. </w:t>
      </w:r>
      <w:r w:rsidRPr="00E41E44">
        <w:rPr>
          <w:spacing w:val="2"/>
        </w:rPr>
        <w:t xml:space="preserve">Jedno zdanie zostało podane dodatkowo i nie pasuje do żadnej wypowiedzi. </w:t>
      </w:r>
      <w:r w:rsidRPr="00E41E44">
        <w:t>Napisz na karcie odpowiedzi numer wypowiedzi i odpowiednią literę, np. 0 a.</w:t>
      </w:r>
    </w:p>
    <w:p w:rsidR="00FE70B3" w:rsidRPr="00893F9A" w:rsidRDefault="00FE70B3" w:rsidP="002E7550">
      <w:pPr>
        <w:ind w:left="397" w:hanging="397"/>
      </w:pPr>
    </w:p>
    <w:p w:rsidR="002E7550" w:rsidRPr="00C22699" w:rsidRDefault="002E7550" w:rsidP="002E7550">
      <w:pPr>
        <w:ind w:left="397" w:hanging="397"/>
        <w:rPr>
          <w:lang w:val="de-DE"/>
        </w:rPr>
      </w:pPr>
      <w:r>
        <w:rPr>
          <w:lang w:val="de-DE"/>
        </w:rPr>
        <w:t xml:space="preserve">a. Dank dem Internet bin ich in Kontakt mit </w:t>
      </w:r>
      <w:r w:rsidR="00893F9A">
        <w:rPr>
          <w:lang w:val="de-DE"/>
        </w:rPr>
        <w:t>anderen Menschen</w:t>
      </w:r>
      <w:r>
        <w:rPr>
          <w:lang w:val="de-DE"/>
        </w:rPr>
        <w:t>.</w:t>
      </w:r>
    </w:p>
    <w:p w:rsidR="002E7550" w:rsidRPr="00C22699" w:rsidRDefault="002E7550" w:rsidP="002E7550">
      <w:pPr>
        <w:ind w:left="397" w:hanging="397"/>
        <w:rPr>
          <w:lang w:val="de-DE"/>
        </w:rPr>
      </w:pPr>
      <w:r>
        <w:rPr>
          <w:lang w:val="de-DE"/>
        </w:rPr>
        <w:t>b. Bei Computerspielen erhole ich mich am besten.</w:t>
      </w:r>
    </w:p>
    <w:p w:rsidR="002E7550" w:rsidRPr="00C22699" w:rsidRDefault="002E7550" w:rsidP="002E7550">
      <w:pPr>
        <w:ind w:left="397" w:hanging="397"/>
        <w:rPr>
          <w:lang w:val="de-DE"/>
        </w:rPr>
      </w:pPr>
      <w:r>
        <w:rPr>
          <w:lang w:val="de-DE"/>
        </w:rPr>
        <w:lastRenderedPageBreak/>
        <w:t>c. Oft mache ich im Internet billige Einkäufe.</w:t>
      </w:r>
    </w:p>
    <w:p w:rsidR="002E7550" w:rsidRPr="00C22699" w:rsidRDefault="002E7550" w:rsidP="002E7550">
      <w:pPr>
        <w:ind w:left="397" w:hanging="397"/>
        <w:rPr>
          <w:lang w:val="de-DE"/>
        </w:rPr>
      </w:pPr>
      <w:r>
        <w:rPr>
          <w:lang w:val="de-DE"/>
        </w:rPr>
        <w:t>d. Computerspiele über Fußball finde ich am besten.</w:t>
      </w:r>
    </w:p>
    <w:p w:rsidR="002E7550" w:rsidRPr="00C22699" w:rsidRDefault="002E7550" w:rsidP="002E7550">
      <w:pPr>
        <w:ind w:left="397" w:hanging="397"/>
        <w:rPr>
          <w:lang w:val="de-DE"/>
        </w:rPr>
      </w:pPr>
      <w:r>
        <w:rPr>
          <w:lang w:val="de-DE"/>
        </w:rPr>
        <w:t>e. Oft nutze ich das Internet beim Lernen.</w:t>
      </w:r>
    </w:p>
    <w:p w:rsidR="00D330A9" w:rsidRPr="00E41E44" w:rsidRDefault="00D330A9" w:rsidP="000E273B">
      <w:pPr>
        <w:jc w:val="both"/>
        <w:rPr>
          <w:lang w:val="de-DE"/>
        </w:rPr>
      </w:pPr>
    </w:p>
    <w:p w:rsidR="006913ED" w:rsidRPr="00E41E44" w:rsidRDefault="006913ED" w:rsidP="00FE70B3">
      <w:r w:rsidRPr="00E41E44">
        <w:t>Zadanie 3. (0</w:t>
      </w:r>
      <w:r w:rsidRPr="00E41E44">
        <w:rPr>
          <w:bCs/>
        </w:rPr>
        <w:t>–3)</w:t>
      </w:r>
    </w:p>
    <w:p w:rsidR="006913ED" w:rsidRPr="00E41E44" w:rsidRDefault="006913ED" w:rsidP="005D316D">
      <w:pPr>
        <w:jc w:val="both"/>
      </w:pPr>
      <w:r w:rsidRPr="00E41E44">
        <w:t>Przeczytaj tekst. Do każdego akapitu 1–3</w:t>
      </w:r>
      <w:r w:rsidR="00BA3CBC" w:rsidRPr="00E41E44">
        <w:t xml:space="preserve"> </w:t>
      </w:r>
      <w:r w:rsidR="00FE70B3">
        <w:t xml:space="preserve">dopasuj właściwy nagłówek a–d. </w:t>
      </w:r>
      <w:r w:rsidRPr="00E41E44">
        <w:t>Jeden nagłówek został podany dodatkowo i nie pasuje do żadnego akapitu. Napisz na karcie odpowiedzi numer akapitu i odpowiednią literę, np. 0 a.</w:t>
      </w:r>
    </w:p>
    <w:p w:rsidR="002E45AB" w:rsidRPr="00893F9A" w:rsidRDefault="002E45AB" w:rsidP="000E273B">
      <w:pPr>
        <w:ind w:left="397" w:hanging="397"/>
        <w:jc w:val="both"/>
        <w:rPr>
          <w:b/>
        </w:rPr>
      </w:pPr>
    </w:p>
    <w:p w:rsidR="002E7550" w:rsidRPr="009E4FF2" w:rsidRDefault="002E7550" w:rsidP="002E7550">
      <w:pPr>
        <w:ind w:left="397" w:hanging="397"/>
        <w:rPr>
          <w:lang w:val="de-DE"/>
        </w:rPr>
      </w:pPr>
      <w:r>
        <w:rPr>
          <w:lang w:val="de-DE"/>
        </w:rPr>
        <w:t xml:space="preserve">a. </w:t>
      </w:r>
      <w:r w:rsidRPr="009E4FF2">
        <w:rPr>
          <w:lang w:val="de-DE"/>
        </w:rPr>
        <w:t xml:space="preserve">Im Ausverkauf kaufen  </w:t>
      </w:r>
    </w:p>
    <w:p w:rsidR="002E7550" w:rsidRPr="009E4FF2" w:rsidRDefault="002E7550" w:rsidP="002E7550">
      <w:pPr>
        <w:ind w:left="397" w:hanging="397"/>
        <w:rPr>
          <w:lang w:val="de-DE"/>
        </w:rPr>
      </w:pPr>
      <w:r>
        <w:rPr>
          <w:lang w:val="de-DE"/>
        </w:rPr>
        <w:t xml:space="preserve">b. </w:t>
      </w:r>
      <w:r w:rsidRPr="009E4FF2">
        <w:rPr>
          <w:lang w:val="de-DE"/>
        </w:rPr>
        <w:t xml:space="preserve">Mit einer Kundenkarte billiger einkaufen </w:t>
      </w:r>
    </w:p>
    <w:p w:rsidR="002E7550" w:rsidRPr="00BC09FD" w:rsidRDefault="002E7550" w:rsidP="002E7550">
      <w:pPr>
        <w:ind w:left="397" w:hanging="397"/>
        <w:rPr>
          <w:lang w:val="de-DE"/>
        </w:rPr>
      </w:pPr>
      <w:r w:rsidRPr="00BC09FD">
        <w:rPr>
          <w:lang w:val="de-DE"/>
        </w:rPr>
        <w:t xml:space="preserve">c. Immer eine Einkaufsliste machen </w:t>
      </w:r>
    </w:p>
    <w:p w:rsidR="002E7550" w:rsidRPr="009E4FF2" w:rsidRDefault="002E7550" w:rsidP="002E7550">
      <w:pPr>
        <w:ind w:left="397" w:hanging="397"/>
        <w:rPr>
          <w:lang w:val="de-DE"/>
        </w:rPr>
      </w:pPr>
      <w:r>
        <w:rPr>
          <w:lang w:val="de-DE"/>
        </w:rPr>
        <w:t xml:space="preserve">d. </w:t>
      </w:r>
      <w:r w:rsidRPr="009E4FF2">
        <w:rPr>
          <w:lang w:val="de-DE"/>
        </w:rPr>
        <w:t>Nicht zu viel Geld mitnehmen</w:t>
      </w:r>
    </w:p>
    <w:p w:rsidR="002E7550" w:rsidRPr="002E7550" w:rsidRDefault="002E7550" w:rsidP="002E7550">
      <w:pPr>
        <w:spacing w:before="240" w:line="276" w:lineRule="auto"/>
        <w:rPr>
          <w:bCs/>
          <w:lang w:val="de-DE"/>
        </w:rPr>
      </w:pPr>
      <w:r w:rsidRPr="002E7550">
        <w:rPr>
          <w:bCs/>
          <w:lang w:val="de-DE"/>
        </w:rPr>
        <w:t>T</w:t>
      </w:r>
      <w:r>
        <w:rPr>
          <w:bCs/>
          <w:lang w:val="de-DE"/>
        </w:rPr>
        <w:t>ipps</w:t>
      </w:r>
      <w:r w:rsidRPr="002E7550">
        <w:rPr>
          <w:bCs/>
          <w:lang w:val="de-DE"/>
        </w:rPr>
        <w:t xml:space="preserve"> </w:t>
      </w:r>
      <w:r>
        <w:rPr>
          <w:bCs/>
          <w:lang w:val="de-DE"/>
        </w:rPr>
        <w:t>zum g</w:t>
      </w:r>
      <w:r w:rsidRPr="002E7550">
        <w:rPr>
          <w:bCs/>
          <w:lang w:val="de-DE"/>
        </w:rPr>
        <w:t xml:space="preserve">ünstigen Einkaufen </w:t>
      </w:r>
    </w:p>
    <w:p w:rsidR="002E7550" w:rsidRPr="004062B9" w:rsidRDefault="002E7550" w:rsidP="004062B9">
      <w:pPr>
        <w:rPr>
          <w:bCs/>
          <w:lang w:val="de-DE"/>
        </w:rPr>
      </w:pPr>
    </w:p>
    <w:p w:rsidR="002E7550" w:rsidRPr="009E4FF2" w:rsidRDefault="002E7550" w:rsidP="00FE70B3">
      <w:pPr>
        <w:rPr>
          <w:bCs/>
          <w:lang w:val="de-DE"/>
        </w:rPr>
      </w:pPr>
      <w:r w:rsidRPr="002E7550">
        <w:rPr>
          <w:bCs/>
          <w:lang w:val="de-DE"/>
        </w:rPr>
        <w:t>1.</w:t>
      </w:r>
      <w:r>
        <w:rPr>
          <w:bCs/>
          <w:lang w:val="de-DE"/>
        </w:rPr>
        <w:t> </w:t>
      </w:r>
    </w:p>
    <w:p w:rsidR="002E7550" w:rsidRPr="009E4FF2" w:rsidRDefault="002E7550" w:rsidP="00FE70B3">
      <w:pPr>
        <w:jc w:val="both"/>
        <w:rPr>
          <w:bCs/>
          <w:lang w:val="de-DE"/>
        </w:rPr>
      </w:pPr>
      <w:r w:rsidRPr="009E4FF2">
        <w:rPr>
          <w:bCs/>
          <w:lang w:val="de-DE"/>
        </w:rPr>
        <w:t>Wenn Du eine Einkaufstour planst, ü</w:t>
      </w:r>
      <w:r>
        <w:rPr>
          <w:bCs/>
          <w:lang w:val="de-DE"/>
        </w:rPr>
        <w:t>berlege Dir genau</w:t>
      </w:r>
      <w:r w:rsidRPr="009E4FF2">
        <w:rPr>
          <w:bCs/>
          <w:lang w:val="de-DE"/>
        </w:rPr>
        <w:t>, was Du kaufen musst. Schreibe diese Sachen auf einen kleinen Zettel und nimm ihn ins Geschäft mit. Kauf nur das, was Du aufgeschrieben hast. Auf diese Weise gibst Du nur Geld für Sachen aus, die Du wirklich brauchst</w:t>
      </w:r>
      <w:r>
        <w:rPr>
          <w:bCs/>
          <w:lang w:val="de-DE"/>
        </w:rPr>
        <w:t>.</w:t>
      </w:r>
    </w:p>
    <w:p w:rsidR="002E7550" w:rsidRPr="009E4FF2" w:rsidRDefault="002E7550" w:rsidP="00FE70B3">
      <w:pPr>
        <w:rPr>
          <w:b/>
          <w:bCs/>
          <w:lang w:val="de-DE"/>
        </w:rPr>
      </w:pPr>
    </w:p>
    <w:p w:rsidR="002E7550" w:rsidRPr="009E4FF2" w:rsidRDefault="002E7550" w:rsidP="00FE70B3">
      <w:pPr>
        <w:jc w:val="both"/>
        <w:rPr>
          <w:b/>
          <w:bCs/>
          <w:lang w:val="de-DE"/>
        </w:rPr>
      </w:pPr>
      <w:r w:rsidRPr="002E7550">
        <w:rPr>
          <w:bCs/>
          <w:lang w:val="de-DE"/>
        </w:rPr>
        <w:t>2.</w:t>
      </w:r>
      <w:r>
        <w:rPr>
          <w:b/>
          <w:bCs/>
          <w:lang w:val="de-DE"/>
        </w:rPr>
        <w:t> </w:t>
      </w:r>
    </w:p>
    <w:p w:rsidR="002E7550" w:rsidRPr="009E4FF2" w:rsidRDefault="002E7550" w:rsidP="009E0751">
      <w:pPr>
        <w:jc w:val="both"/>
        <w:rPr>
          <w:b/>
          <w:bCs/>
          <w:lang w:val="de-DE"/>
        </w:rPr>
      </w:pPr>
      <w:r w:rsidRPr="009E4FF2">
        <w:rPr>
          <w:lang w:val="de-DE"/>
        </w:rPr>
        <w:t>Im Geschäft soll</w:t>
      </w:r>
      <w:r>
        <w:rPr>
          <w:lang w:val="de-DE"/>
        </w:rPr>
        <w:t>te</w:t>
      </w:r>
      <w:r w:rsidRPr="009E4FF2">
        <w:rPr>
          <w:lang w:val="de-DE"/>
        </w:rPr>
        <w:t>st Du nicht mehr Bargeld bei Dir haben als notwendig. Geld, das Du nicht hast, kannst Du auch nicht ausgeben. Bezahle auf keinen Fall mit einer Karte, auch wenn Du in einem Ausverkauf v</w:t>
      </w:r>
      <w:r>
        <w:rPr>
          <w:lang w:val="de-DE"/>
        </w:rPr>
        <w:t>iele billige Sachen findest</w:t>
      </w:r>
      <w:r w:rsidR="009E0751">
        <w:rPr>
          <w:lang w:val="de-DE"/>
        </w:rPr>
        <w:t>.</w:t>
      </w:r>
      <w:r w:rsidR="002252E4">
        <w:rPr>
          <w:lang w:val="de-DE"/>
        </w:rPr>
        <w:t xml:space="preserve"> </w:t>
      </w:r>
      <w:r w:rsidR="002252E4" w:rsidRPr="009E4FF2">
        <w:rPr>
          <w:lang w:val="de-DE"/>
        </w:rPr>
        <w:t>Wenn Dein Portmonee leer ist, hör einfach mit dem Einkaufen auf und geh nach Hause.</w:t>
      </w:r>
    </w:p>
    <w:p w:rsidR="002E7550" w:rsidRPr="009E4FF2" w:rsidRDefault="002E7550" w:rsidP="00FE70B3">
      <w:pPr>
        <w:jc w:val="both"/>
        <w:rPr>
          <w:lang w:val="de-DE"/>
        </w:rPr>
      </w:pPr>
    </w:p>
    <w:p w:rsidR="002E7550" w:rsidRPr="009E4FF2" w:rsidRDefault="002E7550" w:rsidP="00FE70B3">
      <w:pPr>
        <w:rPr>
          <w:b/>
          <w:bCs/>
          <w:lang w:val="de-DE"/>
        </w:rPr>
      </w:pPr>
      <w:r w:rsidRPr="002E7550">
        <w:rPr>
          <w:bCs/>
          <w:lang w:val="de-DE"/>
        </w:rPr>
        <w:t>3.</w:t>
      </w:r>
      <w:r>
        <w:rPr>
          <w:b/>
          <w:bCs/>
          <w:lang w:val="de-DE"/>
        </w:rPr>
        <w:t> </w:t>
      </w:r>
    </w:p>
    <w:p w:rsidR="002E7550" w:rsidRPr="009E4FF2" w:rsidRDefault="002E7550" w:rsidP="00FE70B3">
      <w:pPr>
        <w:autoSpaceDE w:val="0"/>
        <w:autoSpaceDN w:val="0"/>
        <w:adjustRightInd w:val="0"/>
        <w:jc w:val="both"/>
        <w:rPr>
          <w:lang w:val="de-DE"/>
        </w:rPr>
      </w:pPr>
      <w:r w:rsidRPr="009E4FF2">
        <w:rPr>
          <w:lang w:val="de-DE"/>
        </w:rPr>
        <w:t xml:space="preserve">Vergiss nicht, dass die Preise von warmen Schuhen oder Mänteln im </w:t>
      </w:r>
      <w:r w:rsidR="00893F9A">
        <w:rPr>
          <w:lang w:val="de-DE"/>
        </w:rPr>
        <w:t>Frühling</w:t>
      </w:r>
      <w:r w:rsidRPr="009E4FF2">
        <w:rPr>
          <w:lang w:val="de-DE"/>
        </w:rPr>
        <w:t xml:space="preserve"> viel niedriger als im Winter sind. Badeanzüge und Badehosen kosten im </w:t>
      </w:r>
      <w:r w:rsidR="00893F9A">
        <w:rPr>
          <w:lang w:val="de-DE"/>
        </w:rPr>
        <w:t>Herbst</w:t>
      </w:r>
      <w:r w:rsidRPr="009E4FF2">
        <w:rPr>
          <w:lang w:val="de-DE"/>
        </w:rPr>
        <w:t xml:space="preserve"> weniger. Wenn Du einen Einkaufsbummel nach der Saison machst, kannst Du viele interessante Sachen </w:t>
      </w:r>
      <w:r>
        <w:rPr>
          <w:lang w:val="de-DE"/>
        </w:rPr>
        <w:t>zu günstigen Preisen bekommen.</w:t>
      </w:r>
    </w:p>
    <w:p w:rsidR="002E45AB" w:rsidRPr="00D6709B" w:rsidRDefault="002E45AB" w:rsidP="000E273B">
      <w:pPr>
        <w:jc w:val="both"/>
        <w:rPr>
          <w:b/>
          <w:lang w:val="de-DE"/>
        </w:rPr>
      </w:pPr>
    </w:p>
    <w:p w:rsidR="006913ED" w:rsidRPr="00E41E44" w:rsidRDefault="006913ED" w:rsidP="000E273B">
      <w:pPr>
        <w:jc w:val="both"/>
      </w:pPr>
      <w:r w:rsidRPr="00E41E44">
        <w:t>Zadanie 4. (0</w:t>
      </w:r>
      <w:r w:rsidRPr="00E41E44">
        <w:rPr>
          <w:bCs/>
        </w:rPr>
        <w:t>–4)</w:t>
      </w:r>
    </w:p>
    <w:p w:rsidR="006913ED" w:rsidRDefault="006913ED" w:rsidP="000E273B">
      <w:pPr>
        <w:jc w:val="both"/>
        <w:rPr>
          <w:spacing w:val="2"/>
        </w:rPr>
      </w:pPr>
      <w:r w:rsidRPr="00E41E44">
        <w:rPr>
          <w:spacing w:val="2"/>
        </w:rPr>
        <w:t xml:space="preserve">Przeczytaj tekst, z którego usunięto cztery zdania. Dobierz brakujące zdania a–e, tak aby otrzymać spójny i logiczny tekst. Jedno zdanie zostało podane dodatkowo i nie pasuje </w:t>
      </w:r>
      <w:r w:rsidR="009A72F9" w:rsidRPr="00E41E44">
        <w:rPr>
          <w:spacing w:val="2"/>
        </w:rPr>
        <w:br/>
      </w:r>
      <w:r w:rsidRPr="00E41E44">
        <w:rPr>
          <w:spacing w:val="2"/>
        </w:rPr>
        <w:t>do żadnej luki. Napisz na karcie odpowiedzi numer luki i odpowiednią literę, np. 0 a.</w:t>
      </w:r>
    </w:p>
    <w:p w:rsidR="002123E4" w:rsidRPr="00E41E44" w:rsidRDefault="002123E4" w:rsidP="000E273B">
      <w:pPr>
        <w:jc w:val="both"/>
        <w:rPr>
          <w:spacing w:val="2"/>
        </w:rPr>
      </w:pPr>
    </w:p>
    <w:p w:rsidR="00567C98" w:rsidRPr="00567C98" w:rsidRDefault="00567C98" w:rsidP="005D316D">
      <w:pPr>
        <w:pStyle w:val="Nagwek3"/>
        <w:spacing w:before="0" w:beforeAutospacing="0" w:after="0" w:afterAutospacing="0"/>
        <w:jc w:val="both"/>
        <w:rPr>
          <w:rFonts w:ascii="Times New Roman" w:hAnsi="Times New Roman" w:cs="Times New Roman"/>
          <w:b w:val="0"/>
          <w:color w:val="auto"/>
          <w:sz w:val="24"/>
          <w:szCs w:val="24"/>
          <w:lang w:val="de-DE"/>
        </w:rPr>
      </w:pPr>
      <w:r w:rsidRPr="00567C98">
        <w:rPr>
          <w:rFonts w:ascii="Times New Roman" w:hAnsi="Times New Roman" w:cs="Times New Roman"/>
          <w:b w:val="0"/>
          <w:color w:val="auto"/>
          <w:sz w:val="24"/>
          <w:szCs w:val="24"/>
          <w:lang w:val="de-DE"/>
        </w:rPr>
        <w:t>Weihnachten im Schnee</w:t>
      </w:r>
    </w:p>
    <w:p w:rsidR="00567C98" w:rsidRDefault="00567C98" w:rsidP="00D6709B">
      <w:pPr>
        <w:pStyle w:val="NormalnyWeb"/>
        <w:spacing w:before="0" w:beforeAutospacing="0" w:after="0" w:afterAutospacing="0"/>
        <w:jc w:val="both"/>
        <w:rPr>
          <w:lang w:val="de-DE"/>
        </w:rPr>
      </w:pPr>
      <w:r>
        <w:rPr>
          <w:lang w:val="de-DE"/>
        </w:rPr>
        <w:t xml:space="preserve">Weihnachten im Schnee! Was kann es Schöneres geben, besonders, wenn Sie zu Hause sind? </w:t>
      </w:r>
      <w:r w:rsidRPr="00567C98">
        <w:rPr>
          <w:lang w:val="de-DE"/>
        </w:rPr>
        <w:t>1.</w:t>
      </w:r>
      <w:r>
        <w:rPr>
          <w:lang w:val="de-DE"/>
        </w:rPr>
        <w:t>____ Vor allem a</w:t>
      </w:r>
      <w:r w:rsidR="00D6709B">
        <w:rPr>
          <w:lang w:val="de-DE"/>
        </w:rPr>
        <w:t>m</w:t>
      </w:r>
      <w:r>
        <w:rPr>
          <w:lang w:val="de-DE"/>
        </w:rPr>
        <w:t xml:space="preserve"> Heiligabend hat es sehr stark geschneit. Nicht jedem hat das gefallen. Menschen, die an diesen Tagen zu ihren Familien reisen wollten, haben sich über den Winter nicht gefreut. Viele Züge konnten nicht fahren. </w:t>
      </w:r>
      <w:r w:rsidRPr="00567C98">
        <w:rPr>
          <w:lang w:val="de-DE"/>
        </w:rPr>
        <w:t>2.</w:t>
      </w:r>
      <w:r>
        <w:rPr>
          <w:lang w:val="de-DE"/>
        </w:rPr>
        <w:t xml:space="preserve"> ____ Deswegen gab es auf den Straßen</w:t>
      </w:r>
      <w:r w:rsidR="00D6709B" w:rsidRPr="00D6709B">
        <w:rPr>
          <w:lang w:val="de-DE"/>
        </w:rPr>
        <w:t xml:space="preserve"> </w:t>
      </w:r>
      <w:r w:rsidR="00D6709B">
        <w:rPr>
          <w:lang w:val="de-DE"/>
        </w:rPr>
        <w:t>viele Staus</w:t>
      </w:r>
      <w:r>
        <w:rPr>
          <w:lang w:val="de-DE"/>
        </w:rPr>
        <w:t xml:space="preserve">. An diesem Tag konnten auch keine Flugzeuge mehr fliegen, weil zu viel Schnee auf den Landebahnen lag. </w:t>
      </w:r>
      <w:r w:rsidRPr="00567C98">
        <w:rPr>
          <w:lang w:val="de-DE"/>
        </w:rPr>
        <w:t>3.</w:t>
      </w:r>
      <w:r>
        <w:rPr>
          <w:lang w:val="de-DE"/>
        </w:rPr>
        <w:t xml:space="preserve">____ Viele Reisende verbrachten deshalb </w:t>
      </w:r>
      <w:r w:rsidR="00D6709B">
        <w:rPr>
          <w:lang w:val="de-DE"/>
        </w:rPr>
        <w:t xml:space="preserve">den </w:t>
      </w:r>
      <w:r>
        <w:rPr>
          <w:lang w:val="de-DE"/>
        </w:rPr>
        <w:t>Heiligabend am Flughafen.</w:t>
      </w:r>
      <w:r w:rsidRPr="004668AB">
        <w:rPr>
          <w:b/>
          <w:lang w:val="de-DE"/>
        </w:rPr>
        <w:t xml:space="preserve"> </w:t>
      </w:r>
      <w:r>
        <w:rPr>
          <w:lang w:val="de-DE"/>
        </w:rPr>
        <w:t>Nicht nur Menschen, sondern auch</w:t>
      </w:r>
      <w:r w:rsidRPr="00EB20AC">
        <w:rPr>
          <w:lang w:val="de-DE"/>
        </w:rPr>
        <w:t xml:space="preserve"> viele Päckchen und Pak</w:t>
      </w:r>
      <w:r>
        <w:rPr>
          <w:lang w:val="de-DE"/>
        </w:rPr>
        <w:t xml:space="preserve">ete kamen zu spät. Das hat aber auch eine positive Seite. </w:t>
      </w:r>
      <w:r w:rsidRPr="00567C98">
        <w:rPr>
          <w:lang w:val="de-DE"/>
        </w:rPr>
        <w:t>4.</w:t>
      </w:r>
      <w:r w:rsidRPr="00D7037B">
        <w:rPr>
          <w:lang w:val="de-DE"/>
        </w:rPr>
        <w:t xml:space="preserve"> </w:t>
      </w:r>
      <w:r>
        <w:rPr>
          <w:lang w:val="de-DE"/>
        </w:rPr>
        <w:t xml:space="preserve">____ Dank der Verspätung dauert die weihnachtliche Stimmung etwas länger.  </w:t>
      </w:r>
    </w:p>
    <w:p w:rsidR="00567C98" w:rsidRDefault="00567C98" w:rsidP="00567C98">
      <w:pPr>
        <w:spacing w:line="276" w:lineRule="auto"/>
        <w:rPr>
          <w:lang w:val="de-DE"/>
        </w:rPr>
      </w:pPr>
    </w:p>
    <w:p w:rsidR="00567C98" w:rsidRPr="009F6730" w:rsidRDefault="00567C98" w:rsidP="00567C98">
      <w:pPr>
        <w:rPr>
          <w:lang w:val="de-DE"/>
        </w:rPr>
      </w:pPr>
      <w:r>
        <w:rPr>
          <w:lang w:val="de-DE"/>
        </w:rPr>
        <w:lastRenderedPageBreak/>
        <w:t>a. Auch</w:t>
      </w:r>
      <w:r w:rsidRPr="009F6730">
        <w:rPr>
          <w:lang w:val="de-DE"/>
        </w:rPr>
        <w:t xml:space="preserve"> die Autos</w:t>
      </w:r>
      <w:r>
        <w:rPr>
          <w:lang w:val="de-DE"/>
        </w:rPr>
        <w:t xml:space="preserve"> konnten</w:t>
      </w:r>
      <w:r w:rsidRPr="009F6730">
        <w:rPr>
          <w:lang w:val="de-DE"/>
        </w:rPr>
        <w:t xml:space="preserve"> </w:t>
      </w:r>
      <w:r>
        <w:rPr>
          <w:lang w:val="de-DE"/>
        </w:rPr>
        <w:t>nur sehr langsam fahren, denn es war so rutschig.</w:t>
      </w:r>
      <w:r w:rsidRPr="009F6730">
        <w:rPr>
          <w:lang w:val="de-DE"/>
        </w:rPr>
        <w:t xml:space="preserve"> </w:t>
      </w:r>
      <w:r w:rsidRPr="009F6730">
        <w:rPr>
          <w:rFonts w:ascii="Arial" w:hAnsi="Arial" w:cs="Arial"/>
          <w:cs/>
          <w:lang w:val="de-DE"/>
        </w:rPr>
        <w:t>‎</w:t>
      </w:r>
    </w:p>
    <w:p w:rsidR="00567C98" w:rsidRPr="009F6730" w:rsidRDefault="00567C98" w:rsidP="00567C98">
      <w:pPr>
        <w:rPr>
          <w:lang w:val="de-DE"/>
        </w:rPr>
      </w:pPr>
      <w:r>
        <w:rPr>
          <w:lang w:val="de-DE"/>
        </w:rPr>
        <w:t xml:space="preserve">b. </w:t>
      </w:r>
      <w:r w:rsidRPr="009F6730">
        <w:rPr>
          <w:lang w:val="de-DE"/>
        </w:rPr>
        <w:t xml:space="preserve">In diesem Jahr gab es zu Weihnachten unglaublich viel Schnee. </w:t>
      </w:r>
      <w:r w:rsidRPr="009F6730">
        <w:rPr>
          <w:cs/>
          <w:lang w:val="de-DE"/>
        </w:rPr>
        <w:t>‎</w:t>
      </w:r>
    </w:p>
    <w:p w:rsidR="00567C98" w:rsidRPr="009F6730" w:rsidRDefault="00567C98" w:rsidP="00567C98">
      <w:pPr>
        <w:rPr>
          <w:lang w:val="de-DE"/>
        </w:rPr>
      </w:pPr>
      <w:r>
        <w:rPr>
          <w:lang w:val="de-DE"/>
        </w:rPr>
        <w:t xml:space="preserve">c. </w:t>
      </w:r>
      <w:r w:rsidRPr="009F6730">
        <w:rPr>
          <w:lang w:val="de-DE"/>
        </w:rPr>
        <w:t>Vielleicht bekomm</w:t>
      </w:r>
      <w:r>
        <w:rPr>
          <w:lang w:val="de-DE"/>
        </w:rPr>
        <w:t>en</w:t>
      </w:r>
      <w:r w:rsidRPr="009F6730">
        <w:rPr>
          <w:lang w:val="de-DE"/>
        </w:rPr>
        <w:t xml:space="preserve"> </w:t>
      </w:r>
      <w:r>
        <w:rPr>
          <w:lang w:val="de-DE"/>
        </w:rPr>
        <w:t>Sie</w:t>
      </w:r>
      <w:r w:rsidRPr="009F6730">
        <w:rPr>
          <w:lang w:val="de-DE"/>
        </w:rPr>
        <w:t xml:space="preserve"> noch ein </w:t>
      </w:r>
      <w:r>
        <w:rPr>
          <w:lang w:val="de-DE"/>
        </w:rPr>
        <w:t>Geschenk nach dem Fest?</w:t>
      </w:r>
    </w:p>
    <w:p w:rsidR="00567C98" w:rsidRDefault="00567C98" w:rsidP="00567C98">
      <w:pPr>
        <w:rPr>
          <w:lang w:val="de-DE"/>
        </w:rPr>
      </w:pPr>
      <w:r>
        <w:rPr>
          <w:lang w:val="de-DE"/>
        </w:rPr>
        <w:t>d. Dort gab es leider zu wenig Schnee, um Ski zu fahren</w:t>
      </w:r>
      <w:r w:rsidRPr="009F6730">
        <w:rPr>
          <w:lang w:val="de-DE"/>
        </w:rPr>
        <w:t>.</w:t>
      </w:r>
      <w:r w:rsidRPr="009F6730">
        <w:rPr>
          <w:cs/>
          <w:lang w:val="de-DE"/>
        </w:rPr>
        <w:t>‎</w:t>
      </w:r>
    </w:p>
    <w:p w:rsidR="00567C98" w:rsidRPr="009F6730" w:rsidRDefault="00567C98" w:rsidP="00567C98">
      <w:pPr>
        <w:rPr>
          <w:lang w:val="de-DE"/>
        </w:rPr>
      </w:pPr>
      <w:r>
        <w:rPr>
          <w:lang w:val="de-DE"/>
        </w:rPr>
        <w:t xml:space="preserve">e. </w:t>
      </w:r>
      <w:r w:rsidRPr="009F6730">
        <w:rPr>
          <w:lang w:val="de-DE"/>
        </w:rPr>
        <w:t>Das Starten und Landen war einfach zu gefährlich.</w:t>
      </w:r>
      <w:r w:rsidRPr="009F6730">
        <w:rPr>
          <w:cs/>
          <w:lang w:val="de-DE"/>
        </w:rPr>
        <w:t>‎</w:t>
      </w:r>
    </w:p>
    <w:p w:rsidR="00567C98" w:rsidRDefault="00567C98" w:rsidP="00567C98">
      <w:pPr>
        <w:spacing w:line="276" w:lineRule="auto"/>
        <w:rPr>
          <w:lang w:val="de-DE"/>
        </w:rPr>
      </w:pPr>
    </w:p>
    <w:p w:rsidR="006913ED" w:rsidRPr="00E41E44" w:rsidRDefault="006913ED" w:rsidP="000E273B">
      <w:pPr>
        <w:jc w:val="both"/>
      </w:pPr>
      <w:r w:rsidRPr="00E41E44">
        <w:t>Zadanie 5. (0</w:t>
      </w:r>
      <w:r w:rsidRPr="00E41E44">
        <w:rPr>
          <w:bCs/>
        </w:rPr>
        <w:t>–3)</w:t>
      </w:r>
    </w:p>
    <w:p w:rsidR="005D316D" w:rsidRDefault="006913ED" w:rsidP="005D316D">
      <w:pPr>
        <w:jc w:val="both"/>
        <w:rPr>
          <w:bCs/>
        </w:rPr>
      </w:pPr>
      <w:r w:rsidRPr="00E41E44">
        <w:rPr>
          <w:bCs/>
        </w:rPr>
        <w:t xml:space="preserve">Przeczytaj informacje o trzech osobach 1–3 </w:t>
      </w:r>
      <w:r w:rsidR="00D330FC" w:rsidRPr="00E41E44">
        <w:t xml:space="preserve">oraz </w:t>
      </w:r>
      <w:r w:rsidR="00567C98">
        <w:t>oferty</w:t>
      </w:r>
      <w:r w:rsidR="00D330FC" w:rsidRPr="00E41E44">
        <w:t xml:space="preserve"> czterech </w:t>
      </w:r>
      <w:r w:rsidR="00567C98">
        <w:t>klubów jeździeckich</w:t>
      </w:r>
      <w:r w:rsidR="00D330FC" w:rsidRPr="00E41E44">
        <w:rPr>
          <w:bCs/>
        </w:rPr>
        <w:t xml:space="preserve"> </w:t>
      </w:r>
      <w:proofErr w:type="spellStart"/>
      <w:r w:rsidRPr="00E41E44">
        <w:rPr>
          <w:bCs/>
        </w:rPr>
        <w:t>a–d</w:t>
      </w:r>
      <w:proofErr w:type="spellEnd"/>
      <w:r w:rsidRPr="00E41E44">
        <w:rPr>
          <w:bCs/>
        </w:rPr>
        <w:t xml:space="preserve">. </w:t>
      </w:r>
    </w:p>
    <w:p w:rsidR="006913ED" w:rsidRPr="00E41E44" w:rsidRDefault="00D330FC" w:rsidP="005D316D">
      <w:pPr>
        <w:jc w:val="both"/>
      </w:pPr>
      <w:r w:rsidRPr="00E41E44">
        <w:t xml:space="preserve">Do każdej osoby dopasuj </w:t>
      </w:r>
      <w:r w:rsidR="00567C98">
        <w:t>ofertę</w:t>
      </w:r>
      <w:r w:rsidR="00593F0D" w:rsidRPr="00E41E44">
        <w:t>, któr</w:t>
      </w:r>
      <w:r w:rsidR="00567C98">
        <w:t>a</w:t>
      </w:r>
      <w:r w:rsidRPr="00E41E44">
        <w:t xml:space="preserve"> najbardziej </w:t>
      </w:r>
      <w:r w:rsidR="00593F0D" w:rsidRPr="00E41E44">
        <w:t>by jej odpowiadał</w:t>
      </w:r>
      <w:r w:rsidR="002123E4">
        <w:t>a</w:t>
      </w:r>
      <w:r w:rsidRPr="00E41E44">
        <w:t xml:space="preserve">. </w:t>
      </w:r>
      <w:r w:rsidR="006913ED" w:rsidRPr="00E41E44">
        <w:rPr>
          <w:bCs/>
        </w:rPr>
        <w:t>Jed</w:t>
      </w:r>
      <w:r w:rsidRPr="00E41E44">
        <w:rPr>
          <w:bCs/>
        </w:rPr>
        <w:t>n</w:t>
      </w:r>
      <w:r w:rsidR="00567C98">
        <w:rPr>
          <w:bCs/>
        </w:rPr>
        <w:t>a</w:t>
      </w:r>
      <w:r w:rsidRPr="00E41E44">
        <w:rPr>
          <w:bCs/>
        </w:rPr>
        <w:t xml:space="preserve"> o</w:t>
      </w:r>
      <w:r w:rsidR="00567C98">
        <w:rPr>
          <w:bCs/>
        </w:rPr>
        <w:t>ferta</w:t>
      </w:r>
      <w:r w:rsidR="006913ED" w:rsidRPr="00E41E44">
        <w:rPr>
          <w:bCs/>
        </w:rPr>
        <w:t xml:space="preserve"> został</w:t>
      </w:r>
      <w:r w:rsidR="00567C98">
        <w:rPr>
          <w:bCs/>
        </w:rPr>
        <w:t>a</w:t>
      </w:r>
      <w:r w:rsidR="00593F0D" w:rsidRPr="00E41E44">
        <w:rPr>
          <w:bCs/>
        </w:rPr>
        <w:t xml:space="preserve"> podan</w:t>
      </w:r>
      <w:r w:rsidR="00567C98">
        <w:rPr>
          <w:bCs/>
        </w:rPr>
        <w:t>a</w:t>
      </w:r>
      <w:r w:rsidR="006913ED" w:rsidRPr="00E41E44">
        <w:rPr>
          <w:bCs/>
        </w:rPr>
        <w:t xml:space="preserve"> dodatkowo i nie pasuje do </w:t>
      </w:r>
      <w:r w:rsidR="006913ED" w:rsidRPr="00E41E44">
        <w:rPr>
          <w:rFonts w:eastAsia="TimesNewRoman,Bold"/>
          <w:bCs/>
        </w:rPr>
        <w:t>ż</w:t>
      </w:r>
      <w:r w:rsidR="006913ED" w:rsidRPr="00E41E44">
        <w:rPr>
          <w:bCs/>
        </w:rPr>
        <w:t xml:space="preserve">adnej osoby. </w:t>
      </w:r>
      <w:r w:rsidR="006913ED" w:rsidRPr="00E41E44">
        <w:t>Napisz na karcie odpowiedzi numer osoby</w:t>
      </w:r>
      <w:r w:rsidR="00BC09FD">
        <w:t xml:space="preserve"> </w:t>
      </w:r>
      <w:r w:rsidR="006913ED" w:rsidRPr="00E41E44">
        <w:t>i odpowiednią literę, np.</w:t>
      </w:r>
      <w:r w:rsidR="00E41E44">
        <w:t xml:space="preserve">0 </w:t>
      </w:r>
      <w:r w:rsidR="006913ED" w:rsidRPr="00E41E44">
        <w:t>a.</w:t>
      </w:r>
    </w:p>
    <w:p w:rsidR="00593F0D" w:rsidRPr="00E41E44" w:rsidRDefault="00593F0D" w:rsidP="000E273B">
      <w:pPr>
        <w:jc w:val="both"/>
        <w:rPr>
          <w:b/>
        </w:rPr>
      </w:pPr>
    </w:p>
    <w:p w:rsidR="00D330FC" w:rsidRPr="00893F9A" w:rsidRDefault="00D330FC" w:rsidP="00F3515D">
      <w:pPr>
        <w:rPr>
          <w:lang w:val="de-DE"/>
        </w:rPr>
      </w:pPr>
      <w:r w:rsidRPr="00893F9A">
        <w:rPr>
          <w:lang w:val="de-DE"/>
        </w:rPr>
        <w:t xml:space="preserve">1. </w:t>
      </w:r>
    </w:p>
    <w:p w:rsidR="00593F0D" w:rsidRPr="00893F9A" w:rsidRDefault="00F3515D" w:rsidP="005D316D">
      <w:pPr>
        <w:jc w:val="both"/>
        <w:rPr>
          <w:lang w:val="de-DE"/>
        </w:rPr>
      </w:pPr>
      <w:r w:rsidRPr="00F3515D">
        <w:rPr>
          <w:lang w:val="de-DE"/>
        </w:rPr>
        <w:t>Thomas ist noch nie geritten, aber er will das lernen. Von Montag bis Freitag hat er aber keine Zeit, denn nach der Schule macht er seine Hausaufgaben. Er sucht eine Reitschule</w:t>
      </w:r>
      <w:r>
        <w:rPr>
          <w:lang w:val="de-DE"/>
        </w:rPr>
        <w:t xml:space="preserve"> am </w:t>
      </w:r>
      <w:r w:rsidRPr="00F3515D">
        <w:rPr>
          <w:lang w:val="de-DE"/>
        </w:rPr>
        <w:t>Stadtrand, weil er sich im Grünen, an der frischen Luft erholen will. Der Preis ist für ihn nicht wichtig.</w:t>
      </w:r>
    </w:p>
    <w:p w:rsidR="00F3515D" w:rsidRPr="00893F9A" w:rsidRDefault="00F3515D" w:rsidP="00F3515D">
      <w:pPr>
        <w:rPr>
          <w:lang w:val="de-DE"/>
        </w:rPr>
      </w:pPr>
    </w:p>
    <w:p w:rsidR="00D330FC" w:rsidRPr="00893F9A" w:rsidRDefault="00D330FC" w:rsidP="00F3515D">
      <w:pPr>
        <w:rPr>
          <w:lang w:val="de-DE"/>
        </w:rPr>
      </w:pPr>
      <w:r w:rsidRPr="00893F9A">
        <w:rPr>
          <w:lang w:val="de-DE"/>
        </w:rPr>
        <w:t>2.</w:t>
      </w:r>
    </w:p>
    <w:p w:rsidR="00593F0D" w:rsidRPr="00F3515D" w:rsidRDefault="00F3515D" w:rsidP="005D316D">
      <w:pPr>
        <w:jc w:val="both"/>
        <w:rPr>
          <w:bCs/>
          <w:kern w:val="36"/>
          <w:lang w:val="de-DE"/>
        </w:rPr>
      </w:pPr>
      <w:r w:rsidRPr="00F3515D">
        <w:rPr>
          <w:lang w:val="de-DE"/>
        </w:rPr>
        <w:t xml:space="preserve">Karen reitet seit ihrer Kindheit in einem </w:t>
      </w:r>
      <w:proofErr w:type="spellStart"/>
      <w:r w:rsidRPr="00F3515D">
        <w:rPr>
          <w:lang w:val="de-DE"/>
        </w:rPr>
        <w:t>Reitclub</w:t>
      </w:r>
      <w:proofErr w:type="spellEnd"/>
      <w:r w:rsidRPr="00F3515D">
        <w:rPr>
          <w:lang w:val="de-DE"/>
        </w:rPr>
        <w:t xml:space="preserve"> am Stadtrand. Jetzt hat sie aber keine Zeit mehr dorthin zu fahren und sucht eine Reitschule in der Stadt, wo sie von Montag bis Freitag nach der Schule reiten kann. Sie kann nur wenig Geld bezahlen, möchte aber in dem Stall jobben, denn sie hat Erfahrung in Pferdepflege.</w:t>
      </w:r>
    </w:p>
    <w:p w:rsidR="00D330FC" w:rsidRPr="00F3515D" w:rsidRDefault="00D330FC" w:rsidP="00F3515D">
      <w:pPr>
        <w:rPr>
          <w:lang w:val="de-DE"/>
        </w:rPr>
      </w:pPr>
    </w:p>
    <w:p w:rsidR="00D330FC" w:rsidRPr="00F3515D" w:rsidRDefault="00D330FC" w:rsidP="00F3515D">
      <w:pPr>
        <w:rPr>
          <w:lang w:val="de-DE"/>
        </w:rPr>
      </w:pPr>
      <w:r w:rsidRPr="00F3515D">
        <w:rPr>
          <w:lang w:val="de-DE"/>
        </w:rPr>
        <w:t>3.</w:t>
      </w:r>
    </w:p>
    <w:p w:rsidR="00593F0D" w:rsidRPr="00F3515D" w:rsidRDefault="00F3515D" w:rsidP="005D316D">
      <w:pPr>
        <w:jc w:val="both"/>
        <w:rPr>
          <w:bCs/>
          <w:kern w:val="36"/>
          <w:lang w:val="de-DE"/>
        </w:rPr>
      </w:pPr>
      <w:r w:rsidRPr="00F3515D">
        <w:rPr>
          <w:lang w:val="de-DE"/>
        </w:rPr>
        <w:t xml:space="preserve">Peter hat in den Ferien reiten gelernt und sucht einen </w:t>
      </w:r>
      <w:proofErr w:type="spellStart"/>
      <w:r w:rsidRPr="00F3515D">
        <w:rPr>
          <w:lang w:val="de-DE"/>
        </w:rPr>
        <w:t>Reitclub</w:t>
      </w:r>
      <w:proofErr w:type="spellEnd"/>
      <w:r w:rsidRPr="00F3515D">
        <w:rPr>
          <w:lang w:val="de-DE"/>
        </w:rPr>
        <w:t>, wo er samstags mit einer Gruppe von jungen Leuten reiten kann. Der Club muss in der Stadt sein, denn er jobbt samstagabends in einem Restaurant im Zentrum. Der Preis spielt für ihn keine Rolle.</w:t>
      </w:r>
    </w:p>
    <w:p w:rsidR="00101BF5" w:rsidRPr="00893F9A" w:rsidRDefault="00101BF5" w:rsidP="000E273B">
      <w:pPr>
        <w:jc w:val="both"/>
        <w:rPr>
          <w:lang w:val="de-DE" w:eastAsia="ru-RU"/>
        </w:rPr>
      </w:pPr>
    </w:p>
    <w:p w:rsidR="00D330FC" w:rsidRPr="00E41E44" w:rsidRDefault="00D330A9" w:rsidP="00F3515D">
      <w:pPr>
        <w:rPr>
          <w:lang w:val="de-DE" w:eastAsia="ru-RU"/>
        </w:rPr>
      </w:pPr>
      <w:r>
        <w:rPr>
          <w:lang w:val="de-DE" w:eastAsia="ru-RU"/>
        </w:rPr>
        <w:t>a</w:t>
      </w:r>
      <w:r w:rsidR="00D330FC" w:rsidRPr="00E41E44">
        <w:rPr>
          <w:lang w:val="de-DE" w:eastAsia="ru-RU"/>
        </w:rPr>
        <w:t xml:space="preserve">. </w:t>
      </w:r>
    </w:p>
    <w:p w:rsidR="00593F0D" w:rsidRPr="00E41E44" w:rsidRDefault="00F3515D" w:rsidP="005D316D">
      <w:pPr>
        <w:jc w:val="both"/>
        <w:rPr>
          <w:lang w:val="de-DE"/>
        </w:rPr>
      </w:pPr>
      <w:r w:rsidRPr="00D54B1D">
        <w:rPr>
          <w:lang w:val="de-DE"/>
        </w:rPr>
        <w:t>Unser</w:t>
      </w:r>
      <w:r>
        <w:rPr>
          <w:lang w:val="de-DE"/>
        </w:rPr>
        <w:t>e</w:t>
      </w:r>
      <w:r w:rsidRPr="00D54B1D">
        <w:rPr>
          <w:lang w:val="de-DE"/>
        </w:rPr>
        <w:t xml:space="preserve"> Reit</w:t>
      </w:r>
      <w:r>
        <w:rPr>
          <w:lang w:val="de-DE"/>
        </w:rPr>
        <w:t>schule</w:t>
      </w:r>
      <w:r w:rsidRPr="00D54B1D">
        <w:rPr>
          <w:lang w:val="de-DE"/>
        </w:rPr>
        <w:t xml:space="preserve"> l</w:t>
      </w:r>
      <w:r>
        <w:rPr>
          <w:lang w:val="de-DE"/>
        </w:rPr>
        <w:t>iegt in einem schönen Park direkt im Stadtzentrum. Von Montag bis Freitag laden wir alle Anfänger zu individuellen Reitstunden ein. An Wochenenden organisieren wir nur Gruppenunterricht für Reiter mit etwas Erfahrung.</w:t>
      </w:r>
    </w:p>
    <w:p w:rsidR="00D330FC" w:rsidRPr="00E41E44" w:rsidRDefault="00D330FC" w:rsidP="00F3515D">
      <w:pPr>
        <w:rPr>
          <w:lang w:val="de-DE" w:eastAsia="ru-RU"/>
        </w:rPr>
      </w:pPr>
    </w:p>
    <w:p w:rsidR="00D330FC" w:rsidRPr="00E41E44" w:rsidRDefault="00D330A9" w:rsidP="00F3515D">
      <w:pPr>
        <w:rPr>
          <w:lang w:val="de-DE" w:eastAsia="ru-RU"/>
        </w:rPr>
      </w:pPr>
      <w:r>
        <w:rPr>
          <w:lang w:val="de-DE" w:eastAsia="ru-RU"/>
        </w:rPr>
        <w:t>b</w:t>
      </w:r>
      <w:r w:rsidR="00D330FC" w:rsidRPr="00E41E44">
        <w:rPr>
          <w:lang w:val="de-DE" w:eastAsia="ru-RU"/>
        </w:rPr>
        <w:t xml:space="preserve">. </w:t>
      </w:r>
    </w:p>
    <w:p w:rsidR="00593F0D" w:rsidRPr="00E41E44" w:rsidRDefault="00F3515D" w:rsidP="005D316D">
      <w:pPr>
        <w:jc w:val="both"/>
        <w:rPr>
          <w:lang w:val="de-DE"/>
        </w:rPr>
      </w:pPr>
      <w:r w:rsidRPr="00FA59E0">
        <w:rPr>
          <w:lang w:val="de-DE"/>
        </w:rPr>
        <w:t xml:space="preserve">Wir </w:t>
      </w:r>
      <w:r>
        <w:rPr>
          <w:lang w:val="de-DE"/>
        </w:rPr>
        <w:t xml:space="preserve">laden alle Pferdefreunde zu unserem </w:t>
      </w:r>
      <w:proofErr w:type="spellStart"/>
      <w:r>
        <w:rPr>
          <w:lang w:val="de-DE"/>
        </w:rPr>
        <w:t>Reitclub</w:t>
      </w:r>
      <w:proofErr w:type="spellEnd"/>
      <w:r>
        <w:rPr>
          <w:lang w:val="de-DE"/>
        </w:rPr>
        <w:t xml:space="preserve"> am Stadtrand ein. Von Montag bis Freitag können Sie bei uns professionell reiten oder reiten lernen. Wir haben sehr günstige Preise für unsere jungen Kunden. Bei uns erfahren Sie auch, wie man Pferde richtig pflegt.</w:t>
      </w:r>
    </w:p>
    <w:p w:rsidR="00593F0D" w:rsidRPr="00E41E44" w:rsidRDefault="00593F0D" w:rsidP="00F3515D">
      <w:pPr>
        <w:rPr>
          <w:lang w:val="de-DE" w:eastAsia="ru-RU"/>
        </w:rPr>
      </w:pPr>
    </w:p>
    <w:p w:rsidR="00D330FC" w:rsidRPr="00E41E44" w:rsidRDefault="00D330A9" w:rsidP="00F3515D">
      <w:pPr>
        <w:rPr>
          <w:lang w:val="de-DE" w:eastAsia="ru-RU"/>
        </w:rPr>
      </w:pPr>
      <w:r>
        <w:rPr>
          <w:lang w:val="de-DE" w:eastAsia="ru-RU"/>
        </w:rPr>
        <w:t>c</w:t>
      </w:r>
      <w:r w:rsidR="00D330FC" w:rsidRPr="00E41E44">
        <w:rPr>
          <w:lang w:val="de-DE" w:eastAsia="ru-RU"/>
        </w:rPr>
        <w:t xml:space="preserve">. </w:t>
      </w:r>
    </w:p>
    <w:p w:rsidR="00593F0D" w:rsidRPr="00E41E44" w:rsidRDefault="00F3515D" w:rsidP="005D316D">
      <w:pPr>
        <w:pStyle w:val="NormalnyWeb"/>
        <w:spacing w:before="0" w:beforeAutospacing="0" w:after="0" w:afterAutospacing="0"/>
        <w:jc w:val="both"/>
        <w:rPr>
          <w:lang w:val="de-DE"/>
        </w:rPr>
      </w:pPr>
      <w:r>
        <w:rPr>
          <w:lang w:val="de-DE"/>
        </w:rPr>
        <w:t xml:space="preserve">Sie haben noch keine Erfahrung mit Pferden und wollen reiten lernen? Kein Problem! Unser </w:t>
      </w:r>
      <w:proofErr w:type="spellStart"/>
      <w:r>
        <w:rPr>
          <w:lang w:val="de-DE"/>
        </w:rPr>
        <w:t>Reitclub</w:t>
      </w:r>
      <w:proofErr w:type="spellEnd"/>
      <w:r>
        <w:rPr>
          <w:lang w:val="de-DE"/>
        </w:rPr>
        <w:t xml:space="preserve"> liegt in einem ruhigen Waldgebiet und organisiert an Wochenenden individuelle Kurse für Anfänger. Unsere Trainer erklären Ihnen alles.</w:t>
      </w:r>
    </w:p>
    <w:p w:rsidR="003903D5" w:rsidRDefault="003903D5">
      <w:pPr>
        <w:rPr>
          <w:bCs/>
          <w:lang w:val="de-DE"/>
        </w:rPr>
      </w:pPr>
    </w:p>
    <w:p w:rsidR="006C6300" w:rsidRDefault="00D330A9" w:rsidP="00F3515D">
      <w:pPr>
        <w:autoSpaceDE w:val="0"/>
        <w:autoSpaceDN w:val="0"/>
        <w:adjustRightInd w:val="0"/>
        <w:rPr>
          <w:bCs/>
          <w:lang w:val="de-DE"/>
        </w:rPr>
      </w:pPr>
      <w:r>
        <w:rPr>
          <w:bCs/>
          <w:lang w:val="de-DE"/>
        </w:rPr>
        <w:t>d.</w:t>
      </w:r>
    </w:p>
    <w:p w:rsidR="00D330A9" w:rsidRPr="00E41E44" w:rsidRDefault="00F3515D" w:rsidP="005D316D">
      <w:pPr>
        <w:jc w:val="both"/>
        <w:rPr>
          <w:lang w:val="de-DE"/>
        </w:rPr>
      </w:pPr>
      <w:r>
        <w:rPr>
          <w:lang w:val="de-DE"/>
        </w:rPr>
        <w:t>In unserem Club „</w:t>
      </w:r>
      <w:proofErr w:type="spellStart"/>
      <w:r>
        <w:rPr>
          <w:lang w:val="de-DE"/>
        </w:rPr>
        <w:t>Hippo</w:t>
      </w:r>
      <w:proofErr w:type="spellEnd"/>
      <w:r>
        <w:rPr>
          <w:lang w:val="de-DE"/>
        </w:rPr>
        <w:t>“ können alle Fortgeschrittenen an Werktagen individuell reiten. Sie können uns auch bei den Pferden helfen. Dann bekommen Sie einen Rabatt auf die Reitstunde. Sie finden uns im Stadtpark mitten in der Stadt.</w:t>
      </w:r>
    </w:p>
    <w:p w:rsidR="00D330A9" w:rsidRPr="00E41E44" w:rsidRDefault="00D330A9" w:rsidP="000E273B">
      <w:pPr>
        <w:jc w:val="both"/>
        <w:rPr>
          <w:b/>
          <w:lang w:val="de-DE" w:eastAsia="ru-RU"/>
        </w:rPr>
      </w:pPr>
    </w:p>
    <w:p w:rsidR="00BC09FD" w:rsidRDefault="00BC09FD" w:rsidP="000E273B">
      <w:pPr>
        <w:jc w:val="both"/>
        <w:rPr>
          <w:lang w:val="de-DE"/>
        </w:rPr>
      </w:pPr>
    </w:p>
    <w:p w:rsidR="00D330FC" w:rsidRPr="00E41E44" w:rsidRDefault="00D330FC" w:rsidP="000E273B">
      <w:pPr>
        <w:jc w:val="both"/>
      </w:pPr>
      <w:proofErr w:type="spellStart"/>
      <w:r w:rsidRPr="00893F9A">
        <w:rPr>
          <w:lang w:val="de-DE"/>
        </w:rPr>
        <w:lastRenderedPageBreak/>
        <w:t>Zadanie</w:t>
      </w:r>
      <w:proofErr w:type="spellEnd"/>
      <w:r w:rsidRPr="00893F9A">
        <w:rPr>
          <w:lang w:val="de-DE"/>
        </w:rPr>
        <w:t xml:space="preserve"> 6. </w:t>
      </w:r>
      <w:r w:rsidRPr="00E41E44">
        <w:t>(0</w:t>
      </w:r>
      <w:r w:rsidRPr="00E41E44">
        <w:rPr>
          <w:bCs/>
        </w:rPr>
        <w:t>–5)</w:t>
      </w:r>
    </w:p>
    <w:p w:rsidR="00D330FC" w:rsidRPr="00E41E44" w:rsidRDefault="00D330FC" w:rsidP="000E273B">
      <w:pPr>
        <w:jc w:val="both"/>
      </w:pPr>
      <w:r w:rsidRPr="00E41E44">
        <w:rPr>
          <w:bCs/>
        </w:rPr>
        <w:t xml:space="preserve">Przeczytaj tekst. Uzupełnij każdą lukę 1–5, wybierając jeden wyraz z podanych poniżej. Wybrany wyraz należy wpisać w odpowiedniej formie, tak aby powstał spójny i logiczny tekst. Wymagana jest pełna poprawność gramatyczna i ortograficzna wpisywanych wyrazów. Jeden wyraz został podany dodatkowo i nie pasuje do żadnej luki. </w:t>
      </w:r>
      <w:r w:rsidRPr="00E41E44">
        <w:t>Napisz na karcie odpowiedzi numer luki i odpowiedni wyraz</w:t>
      </w:r>
      <w:r w:rsidR="009D5AF0" w:rsidRPr="00E41E44">
        <w:t>, np. 0 kleinen</w:t>
      </w:r>
      <w:r w:rsidRPr="00E41E44">
        <w:t>.</w:t>
      </w:r>
    </w:p>
    <w:p w:rsidR="00F3515D" w:rsidRPr="00FE70B3" w:rsidRDefault="00F3515D" w:rsidP="000E273B">
      <w:pPr>
        <w:autoSpaceDE w:val="0"/>
        <w:autoSpaceDN w:val="0"/>
        <w:adjustRightInd w:val="0"/>
        <w:jc w:val="both"/>
        <w:rPr>
          <w:bCs/>
        </w:rPr>
      </w:pPr>
    </w:p>
    <w:p w:rsidR="00F3515D" w:rsidRPr="00893F9A" w:rsidRDefault="00F3515D" w:rsidP="000E273B">
      <w:pPr>
        <w:autoSpaceDE w:val="0"/>
        <w:autoSpaceDN w:val="0"/>
        <w:adjustRightInd w:val="0"/>
        <w:jc w:val="both"/>
        <w:rPr>
          <w:bCs/>
          <w:lang w:val="de-DE"/>
        </w:rPr>
      </w:pPr>
      <w:r w:rsidRPr="00893F9A">
        <w:rPr>
          <w:bCs/>
          <w:lang w:val="de-DE"/>
        </w:rPr>
        <w:t>können</w:t>
      </w:r>
      <w:r w:rsidRPr="00893F9A">
        <w:rPr>
          <w:bCs/>
          <w:lang w:val="de-DE"/>
        </w:rPr>
        <w:tab/>
      </w:r>
    </w:p>
    <w:p w:rsidR="00F3515D" w:rsidRPr="00893F9A" w:rsidRDefault="00F3515D" w:rsidP="000E273B">
      <w:pPr>
        <w:autoSpaceDE w:val="0"/>
        <w:autoSpaceDN w:val="0"/>
        <w:adjustRightInd w:val="0"/>
        <w:jc w:val="both"/>
        <w:rPr>
          <w:bCs/>
          <w:lang w:val="de-DE"/>
        </w:rPr>
      </w:pPr>
      <w:r w:rsidRPr="00893F9A">
        <w:rPr>
          <w:bCs/>
          <w:lang w:val="de-DE"/>
        </w:rPr>
        <w:t>die</w:t>
      </w:r>
    </w:p>
    <w:p w:rsidR="00F3515D" w:rsidRPr="00893F9A" w:rsidRDefault="00F3515D" w:rsidP="000E273B">
      <w:pPr>
        <w:autoSpaceDE w:val="0"/>
        <w:autoSpaceDN w:val="0"/>
        <w:adjustRightInd w:val="0"/>
        <w:jc w:val="both"/>
        <w:rPr>
          <w:bCs/>
          <w:lang w:val="de-DE"/>
        </w:rPr>
      </w:pPr>
      <w:r w:rsidRPr="00893F9A">
        <w:rPr>
          <w:bCs/>
          <w:lang w:val="de-DE"/>
        </w:rPr>
        <w:t>verbringen</w:t>
      </w:r>
    </w:p>
    <w:p w:rsidR="00F3515D" w:rsidRPr="00893F9A" w:rsidRDefault="00F3515D" w:rsidP="000E273B">
      <w:pPr>
        <w:autoSpaceDE w:val="0"/>
        <w:autoSpaceDN w:val="0"/>
        <w:adjustRightInd w:val="0"/>
        <w:jc w:val="both"/>
        <w:rPr>
          <w:bCs/>
          <w:lang w:val="de-DE"/>
        </w:rPr>
      </w:pPr>
      <w:r w:rsidRPr="00893F9A">
        <w:rPr>
          <w:bCs/>
          <w:lang w:val="de-DE"/>
        </w:rPr>
        <w:t>gut</w:t>
      </w:r>
    </w:p>
    <w:p w:rsidR="00F3515D" w:rsidRPr="00893F9A" w:rsidRDefault="00F3515D" w:rsidP="000E273B">
      <w:pPr>
        <w:autoSpaceDE w:val="0"/>
        <w:autoSpaceDN w:val="0"/>
        <w:adjustRightInd w:val="0"/>
        <w:jc w:val="both"/>
        <w:rPr>
          <w:bCs/>
          <w:lang w:val="de-DE"/>
        </w:rPr>
      </w:pPr>
      <w:r w:rsidRPr="00893F9A">
        <w:rPr>
          <w:bCs/>
          <w:lang w:val="de-DE"/>
        </w:rPr>
        <w:t>Foto</w:t>
      </w:r>
    </w:p>
    <w:p w:rsidR="00F3515D" w:rsidRPr="00893F9A" w:rsidRDefault="00F3515D" w:rsidP="000E273B">
      <w:pPr>
        <w:autoSpaceDE w:val="0"/>
        <w:autoSpaceDN w:val="0"/>
        <w:adjustRightInd w:val="0"/>
        <w:jc w:val="both"/>
        <w:rPr>
          <w:bCs/>
          <w:lang w:val="de-DE"/>
        </w:rPr>
      </w:pPr>
      <w:r w:rsidRPr="00893F9A">
        <w:rPr>
          <w:bCs/>
          <w:lang w:val="de-DE"/>
        </w:rPr>
        <w:t>ganz</w:t>
      </w:r>
    </w:p>
    <w:p w:rsidR="00593F0D" w:rsidRPr="00893F9A" w:rsidRDefault="00593F0D" w:rsidP="000E273B">
      <w:pPr>
        <w:autoSpaceDE w:val="0"/>
        <w:autoSpaceDN w:val="0"/>
        <w:adjustRightInd w:val="0"/>
        <w:jc w:val="both"/>
        <w:rPr>
          <w:bCs/>
          <w:lang w:val="de-DE"/>
        </w:rPr>
      </w:pPr>
    </w:p>
    <w:p w:rsidR="00F3515D" w:rsidRPr="00F3515D" w:rsidRDefault="00F3515D" w:rsidP="005D316D">
      <w:pPr>
        <w:jc w:val="both"/>
        <w:rPr>
          <w:lang w:val="de-DE"/>
        </w:rPr>
      </w:pPr>
      <w:r w:rsidRPr="00F3515D">
        <w:rPr>
          <w:bCs/>
          <w:kern w:val="36"/>
          <w:lang w:val="de-DE"/>
        </w:rPr>
        <w:t>Natur- und Tierfotograf</w:t>
      </w:r>
    </w:p>
    <w:p w:rsidR="00D330FC" w:rsidRPr="00893F9A" w:rsidRDefault="00F3515D" w:rsidP="005D316D">
      <w:pPr>
        <w:jc w:val="both"/>
      </w:pPr>
      <w:r w:rsidRPr="009E4FF2">
        <w:rPr>
          <w:lang w:val="de-DE"/>
        </w:rPr>
        <w:t>Klaus Jost ist ein weltbekannter Nat</w:t>
      </w:r>
      <w:r w:rsidRPr="00D13EB7">
        <w:rPr>
          <w:lang w:val="de-DE"/>
        </w:rPr>
        <w:t>ur- und Tierfotograf</w:t>
      </w:r>
      <w:r>
        <w:rPr>
          <w:lang w:val="de-DE"/>
        </w:rPr>
        <w:t>. Er</w:t>
      </w:r>
      <w:r w:rsidRPr="00D13EB7">
        <w:rPr>
          <w:lang w:val="de-DE"/>
        </w:rPr>
        <w:t xml:space="preserve"> </w:t>
      </w:r>
      <w:r w:rsidRPr="0082239B">
        <w:rPr>
          <w:lang w:val="de-DE"/>
        </w:rPr>
        <w:t>wohnt in Süddeutschland. Meistens aber ist er unterwegs</w:t>
      </w:r>
      <w:r>
        <w:rPr>
          <w:lang w:val="de-DE"/>
        </w:rPr>
        <w:t>. Er reist</w:t>
      </w:r>
      <w:r w:rsidRPr="0082239B">
        <w:rPr>
          <w:lang w:val="de-DE"/>
        </w:rPr>
        <w:t xml:space="preserve"> </w:t>
      </w:r>
      <w:r>
        <w:rPr>
          <w:lang w:val="de-DE"/>
        </w:rPr>
        <w:t>um die</w:t>
      </w:r>
      <w:r w:rsidRPr="0082239B">
        <w:rPr>
          <w:lang w:val="de-DE"/>
        </w:rPr>
        <w:t xml:space="preserve"> </w:t>
      </w:r>
      <w:r w:rsidRPr="00F3515D">
        <w:rPr>
          <w:lang w:val="de-DE"/>
        </w:rPr>
        <w:t>1.</w:t>
      </w:r>
      <w:r>
        <w:rPr>
          <w:b/>
          <w:lang w:val="de-DE"/>
        </w:rPr>
        <w:t> </w:t>
      </w:r>
      <w:r w:rsidRPr="00086D76">
        <w:rPr>
          <w:lang w:val="de-DE"/>
        </w:rPr>
        <w:t>____</w:t>
      </w:r>
      <w:r>
        <w:rPr>
          <w:lang w:val="de-DE"/>
        </w:rPr>
        <w:t xml:space="preserve"> Welt, </w:t>
      </w:r>
      <w:r w:rsidRPr="0082239B">
        <w:rPr>
          <w:lang w:val="de-DE"/>
        </w:rPr>
        <w:t>beobachte</w:t>
      </w:r>
      <w:r>
        <w:rPr>
          <w:lang w:val="de-DE"/>
        </w:rPr>
        <w:t>t</w:t>
      </w:r>
      <w:r w:rsidRPr="0082239B">
        <w:rPr>
          <w:lang w:val="de-DE"/>
        </w:rPr>
        <w:t xml:space="preserve"> und fotografier</w:t>
      </w:r>
      <w:r>
        <w:rPr>
          <w:lang w:val="de-DE"/>
        </w:rPr>
        <w:t>t</w:t>
      </w:r>
      <w:r w:rsidRPr="0082239B">
        <w:rPr>
          <w:lang w:val="de-DE"/>
        </w:rPr>
        <w:t xml:space="preserve"> Tiere. </w:t>
      </w:r>
      <w:r>
        <w:rPr>
          <w:lang w:val="de-DE"/>
        </w:rPr>
        <w:t>Er macht</w:t>
      </w:r>
      <w:r w:rsidRPr="0082239B">
        <w:rPr>
          <w:lang w:val="de-DE"/>
        </w:rPr>
        <w:t xml:space="preserve"> </w:t>
      </w:r>
      <w:r w:rsidRPr="00D13EB7">
        <w:rPr>
          <w:lang w:val="de-DE"/>
        </w:rPr>
        <w:t>Expeditionen</w:t>
      </w:r>
      <w:r w:rsidRPr="0082239B">
        <w:rPr>
          <w:lang w:val="de-DE"/>
        </w:rPr>
        <w:t xml:space="preserve"> zum Beispiel in die Wildnis von Alaska und nach Kanada</w:t>
      </w:r>
      <w:r>
        <w:rPr>
          <w:lang w:val="de-DE"/>
        </w:rPr>
        <w:t>,</w:t>
      </w:r>
      <w:r w:rsidRPr="0082239B">
        <w:rPr>
          <w:lang w:val="de-DE"/>
        </w:rPr>
        <w:t xml:space="preserve"> um Brau</w:t>
      </w:r>
      <w:r>
        <w:rPr>
          <w:lang w:val="de-DE"/>
        </w:rPr>
        <w:t>nbären und Eisbären zu sehen</w:t>
      </w:r>
      <w:r w:rsidRPr="0082239B">
        <w:rPr>
          <w:lang w:val="de-DE"/>
        </w:rPr>
        <w:t>.</w:t>
      </w:r>
      <w:r>
        <w:rPr>
          <w:lang w:val="de-DE"/>
        </w:rPr>
        <w:t xml:space="preserve"> Auch viele Tiere, die </w:t>
      </w:r>
      <w:r w:rsidRPr="0082239B">
        <w:rPr>
          <w:lang w:val="de-DE"/>
        </w:rPr>
        <w:t>unter Wasser leben</w:t>
      </w:r>
      <w:r>
        <w:rPr>
          <w:lang w:val="de-DE"/>
        </w:rPr>
        <w:t>, hat er in</w:t>
      </w:r>
      <w:r w:rsidRPr="0082239B">
        <w:rPr>
          <w:lang w:val="de-DE"/>
        </w:rPr>
        <w:t xml:space="preserve"> </w:t>
      </w:r>
      <w:r>
        <w:rPr>
          <w:lang w:val="de-DE"/>
        </w:rPr>
        <w:t xml:space="preserve">bunten </w:t>
      </w:r>
      <w:r w:rsidRPr="00F3515D">
        <w:rPr>
          <w:lang w:val="de-DE"/>
        </w:rPr>
        <w:t>2.</w:t>
      </w:r>
      <w:r>
        <w:rPr>
          <w:b/>
          <w:lang w:val="de-DE"/>
        </w:rPr>
        <w:t> </w:t>
      </w:r>
      <w:r>
        <w:rPr>
          <w:lang w:val="de-DE"/>
        </w:rPr>
        <w:t>____ </w:t>
      </w:r>
      <w:r w:rsidRPr="0082239B">
        <w:rPr>
          <w:lang w:val="de-DE"/>
        </w:rPr>
        <w:t>dokumentiert</w:t>
      </w:r>
      <w:r>
        <w:rPr>
          <w:lang w:val="de-DE"/>
        </w:rPr>
        <w:t>.</w:t>
      </w:r>
      <w:r w:rsidRPr="0082239B">
        <w:rPr>
          <w:lang w:val="de-DE"/>
        </w:rPr>
        <w:t xml:space="preserve"> Man </w:t>
      </w:r>
      <w:r w:rsidRPr="00F3515D">
        <w:rPr>
          <w:lang w:val="de-DE"/>
        </w:rPr>
        <w:t>3.</w:t>
      </w:r>
      <w:r>
        <w:rPr>
          <w:b/>
          <w:lang w:val="de-DE"/>
        </w:rPr>
        <w:t> </w:t>
      </w:r>
      <w:r>
        <w:rPr>
          <w:lang w:val="de-DE"/>
        </w:rPr>
        <w:t>____ die</w:t>
      </w:r>
      <w:r w:rsidRPr="0082239B">
        <w:rPr>
          <w:lang w:val="de-DE"/>
        </w:rPr>
        <w:t xml:space="preserve"> Bilder in </w:t>
      </w:r>
      <w:r>
        <w:rPr>
          <w:lang w:val="de-DE"/>
        </w:rPr>
        <w:t xml:space="preserve">seinen </w:t>
      </w:r>
      <w:r w:rsidRPr="0082239B">
        <w:rPr>
          <w:lang w:val="de-DE"/>
        </w:rPr>
        <w:t xml:space="preserve">Ausstellungen </w:t>
      </w:r>
      <w:r>
        <w:rPr>
          <w:lang w:val="de-DE"/>
        </w:rPr>
        <w:t xml:space="preserve">und in großen </w:t>
      </w:r>
      <w:r w:rsidRPr="0082239B">
        <w:rPr>
          <w:lang w:val="de-DE"/>
        </w:rPr>
        <w:t>Zeitschriften bewundern.</w:t>
      </w:r>
      <w:r>
        <w:rPr>
          <w:lang w:val="de-DE"/>
        </w:rPr>
        <w:t xml:space="preserve"> Wenn man </w:t>
      </w:r>
      <w:r w:rsidRPr="0082239B">
        <w:rPr>
          <w:lang w:val="de-DE"/>
        </w:rPr>
        <w:t>in der Unterwasserwelt fotografieren</w:t>
      </w:r>
      <w:r>
        <w:rPr>
          <w:lang w:val="de-DE"/>
        </w:rPr>
        <w:t xml:space="preserve"> will,</w:t>
      </w:r>
      <w:r w:rsidRPr="0082239B">
        <w:rPr>
          <w:lang w:val="de-DE"/>
        </w:rPr>
        <w:t xml:space="preserve"> muss man ein </w:t>
      </w:r>
      <w:r w:rsidRPr="00F3515D">
        <w:rPr>
          <w:lang w:val="de-DE"/>
        </w:rPr>
        <w:t>4.</w:t>
      </w:r>
      <w:r>
        <w:rPr>
          <w:b/>
          <w:lang w:val="de-DE"/>
        </w:rPr>
        <w:t> </w:t>
      </w:r>
      <w:r>
        <w:rPr>
          <w:lang w:val="de-DE"/>
        </w:rPr>
        <w:t>____ </w:t>
      </w:r>
      <w:r w:rsidRPr="0082239B">
        <w:rPr>
          <w:lang w:val="de-DE"/>
        </w:rPr>
        <w:t xml:space="preserve">Taucher sein. Klaus Jost hat </w:t>
      </w:r>
      <w:r>
        <w:rPr>
          <w:lang w:val="de-DE"/>
        </w:rPr>
        <w:t>früher</w:t>
      </w:r>
      <w:r w:rsidRPr="0082239B">
        <w:rPr>
          <w:lang w:val="de-DE"/>
        </w:rPr>
        <w:t xml:space="preserve"> viele Jahre als Marine</w:t>
      </w:r>
      <w:r>
        <w:rPr>
          <w:lang w:val="de-DE"/>
        </w:rPr>
        <w:t>-</w:t>
      </w:r>
      <w:r w:rsidRPr="0082239B">
        <w:rPr>
          <w:lang w:val="de-DE"/>
        </w:rPr>
        <w:t xml:space="preserve">Ingenieur und </w:t>
      </w:r>
      <w:r>
        <w:rPr>
          <w:lang w:val="de-DE"/>
        </w:rPr>
        <w:t>U</w:t>
      </w:r>
      <w:r w:rsidRPr="0082239B">
        <w:rPr>
          <w:lang w:val="de-DE"/>
        </w:rPr>
        <w:t xml:space="preserve">nterwasserspezialist in allen Weltmeeren gearbeitet. </w:t>
      </w:r>
      <w:r w:rsidRPr="00893F9A">
        <w:t xml:space="preserve">Er </w:t>
      </w:r>
      <w:proofErr w:type="spellStart"/>
      <w:r w:rsidRPr="00893F9A">
        <w:t>hat</w:t>
      </w:r>
      <w:proofErr w:type="spellEnd"/>
      <w:r w:rsidRPr="00893F9A">
        <w:t xml:space="preserve"> </w:t>
      </w:r>
      <w:proofErr w:type="spellStart"/>
      <w:r w:rsidRPr="00893F9A">
        <w:t>mehr</w:t>
      </w:r>
      <w:proofErr w:type="spellEnd"/>
      <w:r w:rsidRPr="00893F9A">
        <w:t xml:space="preserve"> </w:t>
      </w:r>
      <w:proofErr w:type="spellStart"/>
      <w:r w:rsidRPr="00893F9A">
        <w:t>als</w:t>
      </w:r>
      <w:proofErr w:type="spellEnd"/>
      <w:r w:rsidRPr="00893F9A">
        <w:t xml:space="preserve"> 13.000 </w:t>
      </w:r>
      <w:proofErr w:type="spellStart"/>
      <w:r w:rsidRPr="00893F9A">
        <w:t>Stunden</w:t>
      </w:r>
      <w:proofErr w:type="spellEnd"/>
      <w:r w:rsidRPr="00893F9A">
        <w:t xml:space="preserve">  </w:t>
      </w:r>
      <w:proofErr w:type="spellStart"/>
      <w:r w:rsidRPr="00893F9A">
        <w:t>unter</w:t>
      </w:r>
      <w:proofErr w:type="spellEnd"/>
      <w:r w:rsidRPr="00893F9A">
        <w:t xml:space="preserve"> </w:t>
      </w:r>
      <w:proofErr w:type="spellStart"/>
      <w:r w:rsidRPr="00893F9A">
        <w:t>Wasser</w:t>
      </w:r>
      <w:proofErr w:type="spellEnd"/>
      <w:r w:rsidRPr="00893F9A">
        <w:t xml:space="preserve"> 5.</w:t>
      </w:r>
      <w:r w:rsidRPr="00893F9A">
        <w:rPr>
          <w:b/>
        </w:rPr>
        <w:t> </w:t>
      </w:r>
      <w:r w:rsidRPr="00893F9A">
        <w:t>____.</w:t>
      </w:r>
    </w:p>
    <w:p w:rsidR="00F3515D" w:rsidRDefault="00F3515D" w:rsidP="000E273B">
      <w:pPr>
        <w:autoSpaceDE w:val="0"/>
        <w:autoSpaceDN w:val="0"/>
        <w:adjustRightInd w:val="0"/>
        <w:jc w:val="both"/>
        <w:rPr>
          <w:rFonts w:eastAsia="TimesNewRomanPS-BoldMT"/>
          <w:bCs/>
        </w:rPr>
      </w:pPr>
    </w:p>
    <w:p w:rsidR="009C2263" w:rsidRPr="00E41E44" w:rsidRDefault="009C2263" w:rsidP="000E273B">
      <w:pPr>
        <w:autoSpaceDE w:val="0"/>
        <w:autoSpaceDN w:val="0"/>
        <w:adjustRightInd w:val="0"/>
        <w:jc w:val="both"/>
        <w:rPr>
          <w:rFonts w:eastAsia="TimesNewRomanPS-BoldMT"/>
          <w:bCs/>
        </w:rPr>
      </w:pPr>
      <w:r w:rsidRPr="00E41E44">
        <w:rPr>
          <w:rFonts w:eastAsia="TimesNewRomanPS-BoldMT"/>
          <w:bCs/>
        </w:rPr>
        <w:t>Zadanie 7. (0</w:t>
      </w:r>
      <w:r w:rsidRPr="00E41E44">
        <w:rPr>
          <w:bCs/>
        </w:rPr>
        <w:t>–5)</w:t>
      </w:r>
    </w:p>
    <w:p w:rsidR="00FE70B3" w:rsidRPr="009F1F9D" w:rsidRDefault="00FE70B3" w:rsidP="00FE70B3">
      <w:pPr>
        <w:autoSpaceDE w:val="0"/>
        <w:autoSpaceDN w:val="0"/>
        <w:adjustRightInd w:val="0"/>
        <w:jc w:val="both"/>
        <w:rPr>
          <w:rFonts w:eastAsia="TimesNewRomanPS-BoldMT"/>
          <w:bCs/>
          <w:color w:val="000000" w:themeColor="text1"/>
        </w:rPr>
      </w:pPr>
      <w:r w:rsidRPr="009F1F9D">
        <w:rPr>
          <w:rFonts w:eastAsia="TimesNewRomanPS-BoldMT"/>
          <w:bCs/>
          <w:color w:val="000000" w:themeColor="text1"/>
        </w:rPr>
        <w:t xml:space="preserve">Uzupełnij zdania 1–5, wykorzystując podane w nawiasach wyrazy w odpowiedniej formie. Nie należy zmieniać kolejności podanych wyrazów, trzeba natomiast – jeżeli jest to konieczne – dodać inne wyrazy, tak aby otrzymać logiczne i gramatycznie poprawne zdania. Wymagana jest pełna poprawność ortograficzna wpisywanych fragmentów. W każdą lukę możesz wpisać maksymalnie cztery wyrazy, wliczając w to wyrazy już podane. </w:t>
      </w:r>
      <w:r w:rsidRPr="009F1F9D">
        <w:rPr>
          <w:color w:val="000000" w:themeColor="text1"/>
        </w:rPr>
        <w:t xml:space="preserve">Napisz na karcie odpowiedzi numer zdania i odpowiednie uzupełnienie luki, np. 0 </w:t>
      </w:r>
      <w:r>
        <w:rPr>
          <w:color w:val="000000" w:themeColor="text1"/>
        </w:rPr>
        <w:t xml:space="preserve">ich </w:t>
      </w:r>
      <w:proofErr w:type="spellStart"/>
      <w:r>
        <w:rPr>
          <w:color w:val="000000" w:themeColor="text1"/>
        </w:rPr>
        <w:t>komme</w:t>
      </w:r>
      <w:proofErr w:type="spellEnd"/>
      <w:r w:rsidRPr="009F1F9D">
        <w:rPr>
          <w:color w:val="000000" w:themeColor="text1"/>
        </w:rPr>
        <w:t>.</w:t>
      </w:r>
    </w:p>
    <w:p w:rsidR="00FE70B3" w:rsidRDefault="00FE70B3" w:rsidP="00FE70B3"/>
    <w:p w:rsidR="00990337" w:rsidRPr="00990337" w:rsidRDefault="00990337" w:rsidP="00990337">
      <w:pPr>
        <w:ind w:left="510" w:hanging="510"/>
        <w:rPr>
          <w:lang w:val="de-DE"/>
        </w:rPr>
      </w:pPr>
      <w:r w:rsidRPr="00990337">
        <w:rPr>
          <w:lang w:val="de-DE"/>
        </w:rPr>
        <w:t>1. Ich brauche jetzt (der / rot) ____ Kuli.</w:t>
      </w:r>
    </w:p>
    <w:p w:rsidR="00990337" w:rsidRPr="00990337" w:rsidRDefault="00990337" w:rsidP="00990337">
      <w:pPr>
        <w:ind w:left="510" w:hanging="510"/>
        <w:rPr>
          <w:lang w:val="de-DE"/>
        </w:rPr>
      </w:pPr>
      <w:r w:rsidRPr="00990337">
        <w:rPr>
          <w:lang w:val="de-DE"/>
        </w:rPr>
        <w:t>2. Gestern habe ich (du / sehen) ____.</w:t>
      </w:r>
    </w:p>
    <w:p w:rsidR="00990337" w:rsidRPr="00990337" w:rsidRDefault="00990337" w:rsidP="00990337">
      <w:pPr>
        <w:ind w:left="510" w:hanging="510"/>
        <w:rPr>
          <w:lang w:val="de-DE"/>
        </w:rPr>
      </w:pPr>
      <w:r w:rsidRPr="00990337">
        <w:rPr>
          <w:lang w:val="de-DE"/>
        </w:rPr>
        <w:t>3. Monika ist (klein / ich) ____.</w:t>
      </w:r>
    </w:p>
    <w:p w:rsidR="00990337" w:rsidRPr="00990337" w:rsidRDefault="00990337" w:rsidP="00990337">
      <w:pPr>
        <w:ind w:left="510" w:hanging="510"/>
        <w:rPr>
          <w:lang w:val="de-DE"/>
        </w:rPr>
      </w:pPr>
      <w:r w:rsidRPr="00990337">
        <w:rPr>
          <w:lang w:val="de-DE"/>
        </w:rPr>
        <w:t>4. Thomas (müssen / Hause / gehen) ____.</w:t>
      </w:r>
    </w:p>
    <w:p w:rsidR="00990337" w:rsidRPr="00990337" w:rsidRDefault="00990337" w:rsidP="00990337">
      <w:pPr>
        <w:ind w:left="510" w:hanging="510"/>
        <w:rPr>
          <w:lang w:val="de-DE"/>
        </w:rPr>
      </w:pPr>
      <w:r w:rsidRPr="00990337">
        <w:rPr>
          <w:lang w:val="de-DE"/>
        </w:rPr>
        <w:t>5. Er (fahren / Bus) ____ zur Schule.</w:t>
      </w:r>
    </w:p>
    <w:p w:rsidR="003903D5" w:rsidRDefault="003903D5">
      <w:pPr>
        <w:rPr>
          <w:lang w:val="de-DE"/>
        </w:rPr>
      </w:pPr>
    </w:p>
    <w:p w:rsidR="00BC016A" w:rsidRDefault="00BC016A" w:rsidP="000E273B">
      <w:pPr>
        <w:jc w:val="both"/>
        <w:rPr>
          <w:bCs/>
          <w:iCs/>
        </w:rPr>
      </w:pPr>
      <w:r w:rsidRPr="00E41E44">
        <w:rPr>
          <w:bCs/>
          <w:iCs/>
        </w:rPr>
        <w:t>Zadanie 8. (0–</w:t>
      </w:r>
      <w:r w:rsidR="00824C16" w:rsidRPr="00E41E44">
        <w:rPr>
          <w:bCs/>
          <w:iCs/>
        </w:rPr>
        <w:t>10</w:t>
      </w:r>
      <w:r w:rsidRPr="00E41E44">
        <w:rPr>
          <w:bCs/>
          <w:iCs/>
        </w:rPr>
        <w:t>)</w:t>
      </w:r>
    </w:p>
    <w:p w:rsidR="00990337" w:rsidRPr="00990337" w:rsidRDefault="00990337" w:rsidP="00990337">
      <w:r w:rsidRPr="00990337">
        <w:t xml:space="preserve">W Twojej szkole organizowany jest dzień sportu. Napisz e-mail do kolegi/koleżanki </w:t>
      </w:r>
      <w:r w:rsidRPr="00990337">
        <w:br/>
        <w:t>ze szkoły niemieckiej w Warszawie</w:t>
      </w:r>
      <w:r w:rsidR="005D316D">
        <w:t>, w którym</w:t>
      </w:r>
      <w:r w:rsidRPr="00990337">
        <w:t>:</w:t>
      </w:r>
    </w:p>
    <w:p w:rsidR="00990337" w:rsidRPr="00990337" w:rsidRDefault="00990337" w:rsidP="00990337">
      <w:r>
        <w:t xml:space="preserve">- </w:t>
      </w:r>
      <w:r w:rsidRPr="00990337">
        <w:t>zapro</w:t>
      </w:r>
      <w:r w:rsidR="005D316D">
        <w:t>sisz</w:t>
      </w:r>
      <w:r w:rsidRPr="00990337">
        <w:t xml:space="preserve"> go/ją, podając termin imprezy</w:t>
      </w:r>
    </w:p>
    <w:p w:rsidR="00990337" w:rsidRPr="00990337" w:rsidRDefault="00990337" w:rsidP="00990337">
      <w:r>
        <w:t xml:space="preserve">- </w:t>
      </w:r>
      <w:r w:rsidRPr="00990337">
        <w:t>opisz</w:t>
      </w:r>
      <w:r w:rsidR="005D316D">
        <w:t>esz</w:t>
      </w:r>
      <w:r w:rsidRPr="00990337">
        <w:t>, co jest w programie</w:t>
      </w:r>
    </w:p>
    <w:p w:rsidR="00990337" w:rsidRPr="00990337" w:rsidRDefault="00990337" w:rsidP="00990337">
      <w:r>
        <w:t xml:space="preserve">- </w:t>
      </w:r>
      <w:r w:rsidR="005D316D">
        <w:t>wyjaśnisz</w:t>
      </w:r>
      <w:r w:rsidRPr="00990337">
        <w:t>, jak najlepiej dojechać do Twojej szkoły.</w:t>
      </w:r>
    </w:p>
    <w:p w:rsidR="009C2263" w:rsidRPr="00E41E44" w:rsidRDefault="009C2263" w:rsidP="000E273B">
      <w:pPr>
        <w:autoSpaceDE w:val="0"/>
        <w:autoSpaceDN w:val="0"/>
        <w:adjustRightInd w:val="0"/>
        <w:jc w:val="both"/>
        <w:rPr>
          <w:iCs/>
        </w:rPr>
      </w:pPr>
    </w:p>
    <w:p w:rsidR="004E3639" w:rsidRPr="00E41E44" w:rsidRDefault="004E3639" w:rsidP="005D316D">
      <w:pPr>
        <w:autoSpaceDE w:val="0"/>
        <w:autoSpaceDN w:val="0"/>
        <w:adjustRightInd w:val="0"/>
      </w:pPr>
      <w:r w:rsidRPr="00E41E44">
        <w:rPr>
          <w:iCs/>
        </w:rPr>
        <w:t>Podpisz się jako</w:t>
      </w:r>
      <w:r w:rsidRPr="00E41E44">
        <w:t xml:space="preserve"> </w:t>
      </w:r>
      <w:r w:rsidRPr="00E41E44">
        <w:rPr>
          <w:iCs/>
        </w:rPr>
        <w:t>XYZ</w:t>
      </w:r>
      <w:r w:rsidRPr="00E41E44">
        <w:t>.</w:t>
      </w:r>
    </w:p>
    <w:p w:rsidR="004E3639" w:rsidRPr="00E41E44" w:rsidRDefault="004E3639" w:rsidP="005D316D">
      <w:pPr>
        <w:autoSpaceDE w:val="0"/>
        <w:autoSpaceDN w:val="0"/>
        <w:adjustRightInd w:val="0"/>
      </w:pPr>
      <w:r w:rsidRPr="00E41E44">
        <w:rPr>
          <w:iCs/>
        </w:rPr>
        <w:t xml:space="preserve">Postaraj się </w:t>
      </w:r>
      <w:r w:rsidRPr="00E41E44">
        <w:rPr>
          <w:bCs/>
          <w:iCs/>
        </w:rPr>
        <w:t>rozwinąć</w:t>
      </w:r>
      <w:r w:rsidRPr="00E41E44">
        <w:rPr>
          <w:b/>
          <w:bCs/>
          <w:iCs/>
        </w:rPr>
        <w:t xml:space="preserve"> </w:t>
      </w:r>
      <w:r w:rsidRPr="00E41E44">
        <w:rPr>
          <w:iCs/>
        </w:rPr>
        <w:t>swoją wypowiedź w każdym z t</w:t>
      </w:r>
      <w:r w:rsidR="00C94BC5" w:rsidRPr="00E41E44">
        <w:rPr>
          <w:iCs/>
        </w:rPr>
        <w:t>rzech podpunktów, pamiętając, że</w:t>
      </w:r>
      <w:r w:rsidRPr="00E41E44">
        <w:rPr>
          <w:iCs/>
        </w:rPr>
        <w:t xml:space="preserve"> długość </w:t>
      </w:r>
      <w:r w:rsidR="00B5735D" w:rsidRPr="00E41E44">
        <w:rPr>
          <w:iCs/>
        </w:rPr>
        <w:t>e-maila</w:t>
      </w:r>
      <w:r w:rsidRPr="00E41E44">
        <w:rPr>
          <w:iCs/>
        </w:rPr>
        <w:t xml:space="preserve"> powinna wynosić od 50 do 100 słów. Oceniana jest umiejętność pełnego przekazania informacji, spójność, bogactwo językowe oraz poprawność językowa.</w:t>
      </w:r>
    </w:p>
    <w:sectPr w:rsidR="004E3639" w:rsidRPr="00E41E44" w:rsidSect="00DA5AA1">
      <w:footerReference w:type="default" r:id="rId8"/>
      <w:headerReference w:type="first" r:id="rId9"/>
      <w:pgSz w:w="11906" w:h="16838" w:code="9"/>
      <w:pgMar w:top="1418" w:right="1134"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362" w:rsidRDefault="00CC6362">
      <w:r>
        <w:separator/>
      </w:r>
    </w:p>
  </w:endnote>
  <w:endnote w:type="continuationSeparator" w:id="0">
    <w:p w:rsidR="00CC6362" w:rsidRDefault="00CC63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64496"/>
      <w:docPartObj>
        <w:docPartGallery w:val="Page Numbers (Bottom of Page)"/>
        <w:docPartUnique/>
      </w:docPartObj>
    </w:sdtPr>
    <w:sdtContent>
      <w:p w:rsidR="000E273B" w:rsidRDefault="00404481">
        <w:pPr>
          <w:pStyle w:val="Stopka"/>
          <w:jc w:val="center"/>
        </w:pPr>
        <w:fldSimple w:instr=" PAGE   \* MERGEFORMAT ">
          <w:r w:rsidR="00BC09FD">
            <w:rPr>
              <w:noProof/>
            </w:rPr>
            <w:t>5</w:t>
          </w:r>
        </w:fldSimple>
      </w:p>
    </w:sdtContent>
  </w:sdt>
  <w:p w:rsidR="00FF39CD" w:rsidRDefault="00FF39C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362" w:rsidRDefault="00CC6362">
      <w:r>
        <w:separator/>
      </w:r>
    </w:p>
  </w:footnote>
  <w:footnote w:type="continuationSeparator" w:id="0">
    <w:p w:rsidR="00CC6362" w:rsidRDefault="00CC63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53D" w:rsidRPr="00C960F1" w:rsidRDefault="007B187B" w:rsidP="0067620B">
    <w:pPr>
      <w:pStyle w:val="Nagwek8"/>
      <w:tabs>
        <w:tab w:val="left" w:pos="7088"/>
      </w:tabs>
      <w:spacing w:before="135"/>
      <w:ind w:left="567" w:right="15"/>
      <w:rPr>
        <w:rFonts w:ascii="Times New Roman" w:hAnsi="Times New Roman"/>
        <w:bCs/>
        <w:i w:val="0"/>
        <w:iCs w:val="0"/>
        <w:sz w:val="20"/>
        <w:szCs w:val="20"/>
      </w:rPr>
    </w:pPr>
    <w:r>
      <w:rPr>
        <w:rFonts w:ascii="Times New Roman" w:hAnsi="Times New Roman"/>
        <w:bCs/>
        <w:i w:val="0"/>
        <w:iCs w:val="0"/>
        <w:noProof/>
        <w:sz w:val="20"/>
        <w:szCs w:val="20"/>
      </w:rPr>
      <w:drawing>
        <wp:anchor distT="0" distB="0" distL="114300" distR="114300" simplePos="0" relativeHeight="251657728" behindDoc="0" locked="0" layoutInCell="1" allowOverlap="0">
          <wp:simplePos x="0" y="0"/>
          <wp:positionH relativeFrom="column">
            <wp:posOffset>-342900</wp:posOffset>
          </wp:positionH>
          <wp:positionV relativeFrom="paragraph">
            <wp:posOffset>-71755</wp:posOffset>
          </wp:positionV>
          <wp:extent cx="575945" cy="575945"/>
          <wp:effectExtent l="19050" t="0" r="0" b="0"/>
          <wp:wrapSquare wrapText="bothSides"/>
          <wp:docPr id="6" name="Picture 2053" descr="C:\WWW\CKE.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53" descr="C:\WWW\CKE.gif"/>
                  <pic:cNvPicPr>
                    <a:picLocks noChangeArrowheads="1"/>
                  </pic:cNvPicPr>
                </pic:nvPicPr>
                <pic:blipFill>
                  <a:blip r:embed="rId1">
                    <a:grayscl/>
                  </a:blip>
                  <a:srcRect/>
                  <a:stretch>
                    <a:fillRect/>
                  </a:stretch>
                </pic:blipFill>
                <pic:spPr bwMode="auto">
                  <a:xfrm>
                    <a:off x="0" y="0"/>
                    <a:ext cx="575945" cy="575945"/>
                  </a:xfrm>
                  <a:prstGeom prst="rect">
                    <a:avLst/>
                  </a:prstGeom>
                  <a:noFill/>
                  <a:ln w="9525">
                    <a:noFill/>
                    <a:miter lim="800000"/>
                    <a:headEnd/>
                    <a:tailEnd/>
                  </a:ln>
                </pic:spPr>
              </pic:pic>
            </a:graphicData>
          </a:graphic>
        </wp:anchor>
      </w:drawing>
    </w:r>
    <w:r w:rsidR="00BE553D" w:rsidRPr="00C960F1">
      <w:rPr>
        <w:rFonts w:ascii="Times New Roman" w:hAnsi="Times New Roman"/>
        <w:bCs/>
        <w:i w:val="0"/>
        <w:iCs w:val="0"/>
        <w:sz w:val="20"/>
        <w:szCs w:val="20"/>
      </w:rPr>
      <w:t xml:space="preserve">Centralna Komisja Egzaminacyjna </w:t>
    </w:r>
  </w:p>
  <w:p w:rsidR="00BE553D" w:rsidRPr="00C960F1" w:rsidRDefault="00BE553D" w:rsidP="0067620B">
    <w:pPr>
      <w:pStyle w:val="Nagwek8"/>
      <w:tabs>
        <w:tab w:val="left" w:pos="7088"/>
      </w:tabs>
      <w:spacing w:before="135"/>
      <w:ind w:left="567" w:right="15"/>
      <w:rPr>
        <w:rFonts w:ascii="Times New Roman" w:hAnsi="Times New Roman"/>
        <w:b/>
        <w:bCs/>
        <w:i w:val="0"/>
        <w:iCs w:val="0"/>
        <w:sz w:val="20"/>
      </w:rPr>
    </w:pPr>
    <w:r w:rsidRPr="00C960F1">
      <w:rPr>
        <w:rFonts w:ascii="Times New Roman" w:hAnsi="Times New Roman"/>
        <w:bCs/>
        <w:i w:val="0"/>
        <w:iCs w:val="0"/>
        <w:sz w:val="20"/>
        <w:szCs w:val="20"/>
      </w:rPr>
      <w:t>Arkusz zawiera informacje prawnie chronione do momentu rozpoczęcia egzaminu.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8"/>
    <w:lvl w:ilvl="0">
      <w:start w:val="1"/>
      <w:numFmt w:val="upperLetter"/>
      <w:lvlText w:val="%1."/>
      <w:lvlJc w:val="left"/>
      <w:pPr>
        <w:tabs>
          <w:tab w:val="num" w:pos="1068"/>
        </w:tabs>
      </w:pPr>
      <w:rPr>
        <w:b/>
      </w:rPr>
    </w:lvl>
  </w:abstractNum>
  <w:abstractNum w:abstractNumId="1">
    <w:nsid w:val="00000004"/>
    <w:multiLevelType w:val="singleLevel"/>
    <w:tmpl w:val="00000004"/>
    <w:name w:val="WW8Num11"/>
    <w:lvl w:ilvl="0">
      <w:start w:val="1"/>
      <w:numFmt w:val="upperLetter"/>
      <w:lvlText w:val="%1."/>
      <w:lvlJc w:val="left"/>
      <w:pPr>
        <w:tabs>
          <w:tab w:val="num" w:pos="720"/>
        </w:tabs>
      </w:pPr>
      <w:rPr>
        <w:b/>
      </w:rPr>
    </w:lvl>
  </w:abstractNum>
  <w:abstractNum w:abstractNumId="2">
    <w:nsid w:val="00000007"/>
    <w:multiLevelType w:val="singleLevel"/>
    <w:tmpl w:val="00000007"/>
    <w:name w:val="WW8Num17"/>
    <w:lvl w:ilvl="0">
      <w:start w:val="1"/>
      <w:numFmt w:val="upperLetter"/>
      <w:lvlText w:val="%1."/>
      <w:lvlJc w:val="left"/>
      <w:pPr>
        <w:tabs>
          <w:tab w:val="num" w:pos="875"/>
        </w:tabs>
      </w:pPr>
      <w:rPr>
        <w:b/>
      </w:rPr>
    </w:lvl>
  </w:abstractNum>
  <w:abstractNum w:abstractNumId="3">
    <w:nsid w:val="00000008"/>
    <w:multiLevelType w:val="singleLevel"/>
    <w:tmpl w:val="00000008"/>
    <w:name w:val="WW8Num24"/>
    <w:lvl w:ilvl="0">
      <w:start w:val="1"/>
      <w:numFmt w:val="upperLetter"/>
      <w:lvlText w:val="%1."/>
      <w:lvlJc w:val="left"/>
      <w:pPr>
        <w:tabs>
          <w:tab w:val="num" w:pos="720"/>
        </w:tabs>
      </w:pPr>
    </w:lvl>
  </w:abstractNum>
  <w:abstractNum w:abstractNumId="4">
    <w:nsid w:val="0000000A"/>
    <w:multiLevelType w:val="singleLevel"/>
    <w:tmpl w:val="0000000A"/>
    <w:name w:val="WW8Num28"/>
    <w:lvl w:ilvl="0">
      <w:start w:val="1"/>
      <w:numFmt w:val="upperLetter"/>
      <w:lvlText w:val="%1."/>
      <w:lvlJc w:val="left"/>
      <w:pPr>
        <w:tabs>
          <w:tab w:val="num" w:pos="6899"/>
        </w:tabs>
      </w:pPr>
      <w:rPr>
        <w:b/>
      </w:rPr>
    </w:lvl>
  </w:abstractNum>
  <w:abstractNum w:abstractNumId="5">
    <w:nsid w:val="05C32C3E"/>
    <w:multiLevelType w:val="hybridMultilevel"/>
    <w:tmpl w:val="4B6E2EFE"/>
    <w:lvl w:ilvl="0" w:tplc="9B185408">
      <w:start w:val="5"/>
      <w:numFmt w:val="upperLetter"/>
      <w:lvlText w:val="%1."/>
      <w:lvlJc w:val="left"/>
      <w:pPr>
        <w:tabs>
          <w:tab w:val="num" w:pos="1065"/>
        </w:tabs>
        <w:ind w:left="1065" w:hanging="705"/>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6E15C5F"/>
    <w:multiLevelType w:val="hybridMultilevel"/>
    <w:tmpl w:val="D820CA3A"/>
    <w:lvl w:ilvl="0" w:tplc="A35EE0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A487A0F"/>
    <w:multiLevelType w:val="hybridMultilevel"/>
    <w:tmpl w:val="F79847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D22F05"/>
    <w:multiLevelType w:val="hybridMultilevel"/>
    <w:tmpl w:val="32F077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B157C59"/>
    <w:multiLevelType w:val="hybridMultilevel"/>
    <w:tmpl w:val="555ABEA4"/>
    <w:lvl w:ilvl="0" w:tplc="16448E5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B3F59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1">
    <w:nsid w:val="39983D03"/>
    <w:multiLevelType w:val="hybridMultilevel"/>
    <w:tmpl w:val="3BF45D00"/>
    <w:lvl w:ilvl="0" w:tplc="314233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FC366A4"/>
    <w:multiLevelType w:val="hybridMultilevel"/>
    <w:tmpl w:val="EF42616C"/>
    <w:lvl w:ilvl="0" w:tplc="5C9C24CC">
      <w:start w:val="1"/>
      <w:numFmt w:val="upperLetter"/>
      <w:lvlText w:val="%1."/>
      <w:lvlJc w:val="left"/>
      <w:pPr>
        <w:ind w:left="928" w:hanging="360"/>
      </w:pPr>
      <w:rPr>
        <w:rFonts w:cs="Times New Roman" w:hint="default"/>
        <w:b/>
        <w:i w:val="0"/>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13">
    <w:nsid w:val="435C6A60"/>
    <w:multiLevelType w:val="multilevel"/>
    <w:tmpl w:val="81DEACA6"/>
    <w:lvl w:ilvl="0">
      <w:start w:val="7"/>
      <w:numFmt w:val="decimal"/>
      <w:lvlText w:val="%1"/>
      <w:lvlJc w:val="left"/>
      <w:pPr>
        <w:ind w:left="360" w:hanging="360"/>
      </w:pPr>
      <w:rPr>
        <w:rFonts w:hint="default"/>
      </w:rPr>
    </w:lvl>
    <w:lvl w:ilvl="1">
      <w:start w:val="1"/>
      <w:numFmt w:val="decimal"/>
      <w:lvlText w:val="7.%2."/>
      <w:lvlJc w:val="left"/>
      <w:pPr>
        <w:ind w:left="786" w:hanging="360"/>
      </w:pPr>
      <w:rPr>
        <w:rFonts w:hint="default"/>
        <w:b/>
        <w:i w:val="0"/>
        <w:sz w:val="24"/>
        <w:szCs w:val="24"/>
        <w:lang w:val="pl-PL"/>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46E8765B"/>
    <w:multiLevelType w:val="hybridMultilevel"/>
    <w:tmpl w:val="DED4149C"/>
    <w:lvl w:ilvl="0" w:tplc="156648E2">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7C21937"/>
    <w:multiLevelType w:val="hybridMultilevel"/>
    <w:tmpl w:val="EC1C9BA0"/>
    <w:lvl w:ilvl="0" w:tplc="8788EED2">
      <w:start w:val="1"/>
      <w:numFmt w:val="decimal"/>
      <w:lvlText w:val="%1."/>
      <w:lvlJc w:val="left"/>
      <w:pPr>
        <w:tabs>
          <w:tab w:val="num" w:pos="360"/>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52BE139F"/>
    <w:multiLevelType w:val="hybridMultilevel"/>
    <w:tmpl w:val="B7F25FC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52C4666D"/>
    <w:multiLevelType w:val="hybridMultilevel"/>
    <w:tmpl w:val="AF9A524C"/>
    <w:lvl w:ilvl="0" w:tplc="9F9CB232">
      <w:start w:val="1"/>
      <w:numFmt w:val="bullet"/>
      <w:pStyle w:val="Bullet"/>
      <w:lvlText w:val="•"/>
      <w:lvlJc w:val="left"/>
      <w:pPr>
        <w:ind w:left="644"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5CBD1AE3"/>
    <w:multiLevelType w:val="hybridMultilevel"/>
    <w:tmpl w:val="AD54FC8C"/>
    <w:lvl w:ilvl="0" w:tplc="20A830CC">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DA01D47"/>
    <w:multiLevelType w:val="hybridMultilevel"/>
    <w:tmpl w:val="5468B590"/>
    <w:lvl w:ilvl="0" w:tplc="F5C8C0D2">
      <w:start w:val="1"/>
      <w:numFmt w:val="upperLetter"/>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5F41153B"/>
    <w:multiLevelType w:val="hybridMultilevel"/>
    <w:tmpl w:val="41A6EA8E"/>
    <w:lvl w:ilvl="0" w:tplc="0A6C0C66">
      <w:start w:val="1"/>
      <w:numFmt w:val="upperLetter"/>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75E1280"/>
    <w:multiLevelType w:val="hybridMultilevel"/>
    <w:tmpl w:val="EB18B032"/>
    <w:lvl w:ilvl="0" w:tplc="4444546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7C1A46B4"/>
    <w:multiLevelType w:val="hybridMultilevel"/>
    <w:tmpl w:val="3AC27472"/>
    <w:lvl w:ilvl="0" w:tplc="20608B22">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CD120DF"/>
    <w:multiLevelType w:val="hybridMultilevel"/>
    <w:tmpl w:val="2AC2A7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7"/>
  </w:num>
  <w:num w:numId="4">
    <w:abstractNumId w:val="8"/>
  </w:num>
  <w:num w:numId="5">
    <w:abstractNumId w:val="22"/>
  </w:num>
  <w:num w:numId="6">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1"/>
  </w:num>
  <w:num w:numId="9">
    <w:abstractNumId w:val="7"/>
  </w:num>
  <w:num w:numId="10">
    <w:abstractNumId w:val="6"/>
  </w:num>
  <w:num w:numId="11">
    <w:abstractNumId w:val="14"/>
  </w:num>
  <w:num w:numId="12">
    <w:abstractNumId w:val="9"/>
  </w:num>
  <w:num w:numId="13">
    <w:abstractNumId w:val="18"/>
  </w:num>
  <w:num w:numId="14">
    <w:abstractNumId w:val="5"/>
  </w:num>
  <w:num w:numId="15">
    <w:abstractNumId w:val="10"/>
  </w:num>
  <w:num w:numId="16">
    <w:abstractNumId w:val="12"/>
  </w:num>
  <w:num w:numId="17">
    <w:abstractNumId w:val="19"/>
  </w:num>
  <w:num w:numId="18">
    <w:abstractNumId w:val="21"/>
  </w:num>
  <w:num w:numId="19">
    <w:abstractNumId w:val="20"/>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stylePaneFormatFilter w:val="3F01"/>
  <w:defaultTabStop w:val="708"/>
  <w:hyphenationZone w:val="425"/>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useFELayout/>
  </w:compat>
  <w:rsids>
    <w:rsidRoot w:val="00CC3D86"/>
    <w:rsid w:val="0000315D"/>
    <w:rsid w:val="0000328D"/>
    <w:rsid w:val="00004065"/>
    <w:rsid w:val="000077D9"/>
    <w:rsid w:val="00011158"/>
    <w:rsid w:val="00013F40"/>
    <w:rsid w:val="00015129"/>
    <w:rsid w:val="00016A22"/>
    <w:rsid w:val="000209D6"/>
    <w:rsid w:val="00024477"/>
    <w:rsid w:val="00031F73"/>
    <w:rsid w:val="0003353C"/>
    <w:rsid w:val="00036AC5"/>
    <w:rsid w:val="00040205"/>
    <w:rsid w:val="00040EC1"/>
    <w:rsid w:val="00041D35"/>
    <w:rsid w:val="0004202E"/>
    <w:rsid w:val="000431EA"/>
    <w:rsid w:val="00043336"/>
    <w:rsid w:val="000443BB"/>
    <w:rsid w:val="000456AA"/>
    <w:rsid w:val="00045E74"/>
    <w:rsid w:val="000465BF"/>
    <w:rsid w:val="00050CBD"/>
    <w:rsid w:val="000511DA"/>
    <w:rsid w:val="0005149E"/>
    <w:rsid w:val="00056ADD"/>
    <w:rsid w:val="00057043"/>
    <w:rsid w:val="00063F2B"/>
    <w:rsid w:val="00065C86"/>
    <w:rsid w:val="00066B7F"/>
    <w:rsid w:val="00071DE5"/>
    <w:rsid w:val="00073758"/>
    <w:rsid w:val="00073F96"/>
    <w:rsid w:val="00076F2F"/>
    <w:rsid w:val="000806E6"/>
    <w:rsid w:val="00081B50"/>
    <w:rsid w:val="00083143"/>
    <w:rsid w:val="00083F36"/>
    <w:rsid w:val="000849E1"/>
    <w:rsid w:val="0009089B"/>
    <w:rsid w:val="0009228B"/>
    <w:rsid w:val="00093316"/>
    <w:rsid w:val="0009331A"/>
    <w:rsid w:val="00093797"/>
    <w:rsid w:val="00093934"/>
    <w:rsid w:val="0009601A"/>
    <w:rsid w:val="000A391E"/>
    <w:rsid w:val="000A3C9C"/>
    <w:rsid w:val="000A3FFA"/>
    <w:rsid w:val="000A5A5A"/>
    <w:rsid w:val="000A5C92"/>
    <w:rsid w:val="000A6188"/>
    <w:rsid w:val="000A64B6"/>
    <w:rsid w:val="000A75D5"/>
    <w:rsid w:val="000A7E17"/>
    <w:rsid w:val="000B1A76"/>
    <w:rsid w:val="000B2EA9"/>
    <w:rsid w:val="000B4470"/>
    <w:rsid w:val="000B4CFA"/>
    <w:rsid w:val="000B51AD"/>
    <w:rsid w:val="000C1388"/>
    <w:rsid w:val="000C5B77"/>
    <w:rsid w:val="000C7F15"/>
    <w:rsid w:val="000D0747"/>
    <w:rsid w:val="000D1A03"/>
    <w:rsid w:val="000D1A84"/>
    <w:rsid w:val="000D2DEE"/>
    <w:rsid w:val="000D6527"/>
    <w:rsid w:val="000D6FDF"/>
    <w:rsid w:val="000D780F"/>
    <w:rsid w:val="000E112C"/>
    <w:rsid w:val="000E273B"/>
    <w:rsid w:val="000E2CEE"/>
    <w:rsid w:val="000E57C5"/>
    <w:rsid w:val="000E676B"/>
    <w:rsid w:val="000E6878"/>
    <w:rsid w:val="000F07FD"/>
    <w:rsid w:val="000F1AC1"/>
    <w:rsid w:val="000F4111"/>
    <w:rsid w:val="000F4DC7"/>
    <w:rsid w:val="000F7B92"/>
    <w:rsid w:val="001013E1"/>
    <w:rsid w:val="0010185D"/>
    <w:rsid w:val="00101BF5"/>
    <w:rsid w:val="001022CA"/>
    <w:rsid w:val="00104806"/>
    <w:rsid w:val="001053FA"/>
    <w:rsid w:val="00105402"/>
    <w:rsid w:val="00106436"/>
    <w:rsid w:val="00106497"/>
    <w:rsid w:val="00106750"/>
    <w:rsid w:val="00106A44"/>
    <w:rsid w:val="00111581"/>
    <w:rsid w:val="001157FA"/>
    <w:rsid w:val="0012091C"/>
    <w:rsid w:val="00121158"/>
    <w:rsid w:val="00122FA6"/>
    <w:rsid w:val="00127741"/>
    <w:rsid w:val="0013007C"/>
    <w:rsid w:val="001305FD"/>
    <w:rsid w:val="001353E8"/>
    <w:rsid w:val="00135ADB"/>
    <w:rsid w:val="00136313"/>
    <w:rsid w:val="001364BF"/>
    <w:rsid w:val="001369FE"/>
    <w:rsid w:val="001409AB"/>
    <w:rsid w:val="001409D0"/>
    <w:rsid w:val="001415DA"/>
    <w:rsid w:val="00141C14"/>
    <w:rsid w:val="00144B08"/>
    <w:rsid w:val="00144DCC"/>
    <w:rsid w:val="00145B7C"/>
    <w:rsid w:val="00147CB2"/>
    <w:rsid w:val="00152E61"/>
    <w:rsid w:val="00154AFB"/>
    <w:rsid w:val="00155FBB"/>
    <w:rsid w:val="0015717B"/>
    <w:rsid w:val="00157251"/>
    <w:rsid w:val="00160F2C"/>
    <w:rsid w:val="00161573"/>
    <w:rsid w:val="00163AC7"/>
    <w:rsid w:val="00166EC1"/>
    <w:rsid w:val="001674B2"/>
    <w:rsid w:val="00167525"/>
    <w:rsid w:val="00170287"/>
    <w:rsid w:val="00171103"/>
    <w:rsid w:val="00173508"/>
    <w:rsid w:val="00174C8E"/>
    <w:rsid w:val="001755DA"/>
    <w:rsid w:val="001768D9"/>
    <w:rsid w:val="00177436"/>
    <w:rsid w:val="00180D43"/>
    <w:rsid w:val="00183699"/>
    <w:rsid w:val="001875E7"/>
    <w:rsid w:val="00190661"/>
    <w:rsid w:val="00194DF2"/>
    <w:rsid w:val="00195453"/>
    <w:rsid w:val="00195AA7"/>
    <w:rsid w:val="00196F4E"/>
    <w:rsid w:val="00196F76"/>
    <w:rsid w:val="00197FD9"/>
    <w:rsid w:val="001A0104"/>
    <w:rsid w:val="001A32E7"/>
    <w:rsid w:val="001A342C"/>
    <w:rsid w:val="001A64AE"/>
    <w:rsid w:val="001B04B4"/>
    <w:rsid w:val="001B1964"/>
    <w:rsid w:val="001B309D"/>
    <w:rsid w:val="001B4A1C"/>
    <w:rsid w:val="001B7F3D"/>
    <w:rsid w:val="001C0E92"/>
    <w:rsid w:val="001C134B"/>
    <w:rsid w:val="001C3238"/>
    <w:rsid w:val="001C3307"/>
    <w:rsid w:val="001C3DE4"/>
    <w:rsid w:val="001C5192"/>
    <w:rsid w:val="001C5F8C"/>
    <w:rsid w:val="001C7865"/>
    <w:rsid w:val="001C7AE8"/>
    <w:rsid w:val="001D06A7"/>
    <w:rsid w:val="001D2692"/>
    <w:rsid w:val="001D2CD8"/>
    <w:rsid w:val="001D576A"/>
    <w:rsid w:val="001D5FAC"/>
    <w:rsid w:val="001D6406"/>
    <w:rsid w:val="001D65E5"/>
    <w:rsid w:val="001D74CA"/>
    <w:rsid w:val="001D79CC"/>
    <w:rsid w:val="001D7C68"/>
    <w:rsid w:val="001E00EA"/>
    <w:rsid w:val="001E0458"/>
    <w:rsid w:val="001E1031"/>
    <w:rsid w:val="001E32B7"/>
    <w:rsid w:val="001E3FAE"/>
    <w:rsid w:val="001E556B"/>
    <w:rsid w:val="001E57F3"/>
    <w:rsid w:val="001F3491"/>
    <w:rsid w:val="001F7CDB"/>
    <w:rsid w:val="00200A8A"/>
    <w:rsid w:val="00202729"/>
    <w:rsid w:val="00203819"/>
    <w:rsid w:val="002044C1"/>
    <w:rsid w:val="00204631"/>
    <w:rsid w:val="002065A1"/>
    <w:rsid w:val="002123E4"/>
    <w:rsid w:val="00213236"/>
    <w:rsid w:val="00220EC8"/>
    <w:rsid w:val="0022217E"/>
    <w:rsid w:val="0022222B"/>
    <w:rsid w:val="00222303"/>
    <w:rsid w:val="00223A3A"/>
    <w:rsid w:val="00223B9D"/>
    <w:rsid w:val="0022446A"/>
    <w:rsid w:val="002252E4"/>
    <w:rsid w:val="002255C1"/>
    <w:rsid w:val="00225C12"/>
    <w:rsid w:val="00225EA3"/>
    <w:rsid w:val="0022657E"/>
    <w:rsid w:val="002305DC"/>
    <w:rsid w:val="00230B25"/>
    <w:rsid w:val="00231469"/>
    <w:rsid w:val="002319C4"/>
    <w:rsid w:val="00231EA9"/>
    <w:rsid w:val="00234985"/>
    <w:rsid w:val="00235512"/>
    <w:rsid w:val="00235FE4"/>
    <w:rsid w:val="002371ED"/>
    <w:rsid w:val="00241DA2"/>
    <w:rsid w:val="002433AA"/>
    <w:rsid w:val="00245F0C"/>
    <w:rsid w:val="00245FF5"/>
    <w:rsid w:val="002600F5"/>
    <w:rsid w:val="002645A9"/>
    <w:rsid w:val="0026651D"/>
    <w:rsid w:val="0027104A"/>
    <w:rsid w:val="00274B4A"/>
    <w:rsid w:val="00276084"/>
    <w:rsid w:val="00276255"/>
    <w:rsid w:val="00277EB3"/>
    <w:rsid w:val="002800FD"/>
    <w:rsid w:val="0028115D"/>
    <w:rsid w:val="00281C4C"/>
    <w:rsid w:val="00282DD6"/>
    <w:rsid w:val="002840F7"/>
    <w:rsid w:val="00291FEB"/>
    <w:rsid w:val="00292D12"/>
    <w:rsid w:val="002939ED"/>
    <w:rsid w:val="00294A7E"/>
    <w:rsid w:val="00294EF8"/>
    <w:rsid w:val="002951CB"/>
    <w:rsid w:val="0029541D"/>
    <w:rsid w:val="002968F4"/>
    <w:rsid w:val="00297388"/>
    <w:rsid w:val="002A345C"/>
    <w:rsid w:val="002A4DFF"/>
    <w:rsid w:val="002A643E"/>
    <w:rsid w:val="002A781F"/>
    <w:rsid w:val="002B1E17"/>
    <w:rsid w:val="002B3D01"/>
    <w:rsid w:val="002B4C8B"/>
    <w:rsid w:val="002B7A60"/>
    <w:rsid w:val="002B7D61"/>
    <w:rsid w:val="002C020F"/>
    <w:rsid w:val="002C3287"/>
    <w:rsid w:val="002C484F"/>
    <w:rsid w:val="002D00C1"/>
    <w:rsid w:val="002D129E"/>
    <w:rsid w:val="002D2BA1"/>
    <w:rsid w:val="002D32A4"/>
    <w:rsid w:val="002D3309"/>
    <w:rsid w:val="002D333C"/>
    <w:rsid w:val="002D6600"/>
    <w:rsid w:val="002D7230"/>
    <w:rsid w:val="002D7BEC"/>
    <w:rsid w:val="002E0476"/>
    <w:rsid w:val="002E0F48"/>
    <w:rsid w:val="002E3387"/>
    <w:rsid w:val="002E45AB"/>
    <w:rsid w:val="002E57FA"/>
    <w:rsid w:val="002E5E1D"/>
    <w:rsid w:val="002E6A06"/>
    <w:rsid w:val="002E6AA5"/>
    <w:rsid w:val="002E7550"/>
    <w:rsid w:val="002F1EF0"/>
    <w:rsid w:val="002F406C"/>
    <w:rsid w:val="002F5D1F"/>
    <w:rsid w:val="002F6C7A"/>
    <w:rsid w:val="002F7313"/>
    <w:rsid w:val="003004BD"/>
    <w:rsid w:val="00304034"/>
    <w:rsid w:val="003045EF"/>
    <w:rsid w:val="00304E1E"/>
    <w:rsid w:val="00305726"/>
    <w:rsid w:val="0030605E"/>
    <w:rsid w:val="00306669"/>
    <w:rsid w:val="003113E0"/>
    <w:rsid w:val="003154D7"/>
    <w:rsid w:val="00316054"/>
    <w:rsid w:val="00316EA1"/>
    <w:rsid w:val="00321ECF"/>
    <w:rsid w:val="00323121"/>
    <w:rsid w:val="0032496B"/>
    <w:rsid w:val="0032511F"/>
    <w:rsid w:val="00326A57"/>
    <w:rsid w:val="003313B3"/>
    <w:rsid w:val="00332983"/>
    <w:rsid w:val="003338A3"/>
    <w:rsid w:val="00335C4C"/>
    <w:rsid w:val="00336D10"/>
    <w:rsid w:val="00341470"/>
    <w:rsid w:val="00344547"/>
    <w:rsid w:val="00344633"/>
    <w:rsid w:val="00344951"/>
    <w:rsid w:val="00345A89"/>
    <w:rsid w:val="003460BE"/>
    <w:rsid w:val="00346455"/>
    <w:rsid w:val="00351CAC"/>
    <w:rsid w:val="003571E5"/>
    <w:rsid w:val="0036043D"/>
    <w:rsid w:val="00362E1F"/>
    <w:rsid w:val="00362F1F"/>
    <w:rsid w:val="0036427B"/>
    <w:rsid w:val="003715B5"/>
    <w:rsid w:val="00375976"/>
    <w:rsid w:val="00376731"/>
    <w:rsid w:val="00376AED"/>
    <w:rsid w:val="003830F7"/>
    <w:rsid w:val="003839EF"/>
    <w:rsid w:val="00385186"/>
    <w:rsid w:val="00385B11"/>
    <w:rsid w:val="003903D5"/>
    <w:rsid w:val="00392549"/>
    <w:rsid w:val="00392EB7"/>
    <w:rsid w:val="0039698D"/>
    <w:rsid w:val="00397DB2"/>
    <w:rsid w:val="00397FE7"/>
    <w:rsid w:val="003A0FFA"/>
    <w:rsid w:val="003A381D"/>
    <w:rsid w:val="003A4C05"/>
    <w:rsid w:val="003A52D9"/>
    <w:rsid w:val="003A589F"/>
    <w:rsid w:val="003B3C07"/>
    <w:rsid w:val="003B648A"/>
    <w:rsid w:val="003C150B"/>
    <w:rsid w:val="003C24F8"/>
    <w:rsid w:val="003C3469"/>
    <w:rsid w:val="003C4728"/>
    <w:rsid w:val="003C595E"/>
    <w:rsid w:val="003C6FB8"/>
    <w:rsid w:val="003C76CC"/>
    <w:rsid w:val="003C7994"/>
    <w:rsid w:val="003D3456"/>
    <w:rsid w:val="003D40AD"/>
    <w:rsid w:val="003D552E"/>
    <w:rsid w:val="003D6BA5"/>
    <w:rsid w:val="003E0743"/>
    <w:rsid w:val="003E1C53"/>
    <w:rsid w:val="003E355F"/>
    <w:rsid w:val="003E3965"/>
    <w:rsid w:val="003E48BC"/>
    <w:rsid w:val="003E493E"/>
    <w:rsid w:val="003F5505"/>
    <w:rsid w:val="003F6FF2"/>
    <w:rsid w:val="00400DBE"/>
    <w:rsid w:val="00403A62"/>
    <w:rsid w:val="00404481"/>
    <w:rsid w:val="004062B9"/>
    <w:rsid w:val="00406420"/>
    <w:rsid w:val="0040791A"/>
    <w:rsid w:val="00413CB8"/>
    <w:rsid w:val="00414FE9"/>
    <w:rsid w:val="00417229"/>
    <w:rsid w:val="00417E42"/>
    <w:rsid w:val="00421358"/>
    <w:rsid w:val="0042744A"/>
    <w:rsid w:val="00432EC4"/>
    <w:rsid w:val="00443159"/>
    <w:rsid w:val="004436C5"/>
    <w:rsid w:val="00444C8F"/>
    <w:rsid w:val="00445B60"/>
    <w:rsid w:val="0044667B"/>
    <w:rsid w:val="00446F7B"/>
    <w:rsid w:val="00452206"/>
    <w:rsid w:val="0045244D"/>
    <w:rsid w:val="00453E6A"/>
    <w:rsid w:val="00460913"/>
    <w:rsid w:val="00462877"/>
    <w:rsid w:val="00466D14"/>
    <w:rsid w:val="004672D8"/>
    <w:rsid w:val="004674C9"/>
    <w:rsid w:val="004675BD"/>
    <w:rsid w:val="00467679"/>
    <w:rsid w:val="004702C9"/>
    <w:rsid w:val="00473226"/>
    <w:rsid w:val="00473C8A"/>
    <w:rsid w:val="00474E58"/>
    <w:rsid w:val="00476CAA"/>
    <w:rsid w:val="00480360"/>
    <w:rsid w:val="00481622"/>
    <w:rsid w:val="0048172D"/>
    <w:rsid w:val="004828D4"/>
    <w:rsid w:val="00483B08"/>
    <w:rsid w:val="00486FC8"/>
    <w:rsid w:val="00487833"/>
    <w:rsid w:val="00491B20"/>
    <w:rsid w:val="0049267F"/>
    <w:rsid w:val="00492F8E"/>
    <w:rsid w:val="0049613A"/>
    <w:rsid w:val="004967ED"/>
    <w:rsid w:val="004974D4"/>
    <w:rsid w:val="004A1C14"/>
    <w:rsid w:val="004A2F18"/>
    <w:rsid w:val="004A482F"/>
    <w:rsid w:val="004A6F68"/>
    <w:rsid w:val="004B0778"/>
    <w:rsid w:val="004B2F56"/>
    <w:rsid w:val="004B3114"/>
    <w:rsid w:val="004B3612"/>
    <w:rsid w:val="004B42CC"/>
    <w:rsid w:val="004B5509"/>
    <w:rsid w:val="004B68DC"/>
    <w:rsid w:val="004B780E"/>
    <w:rsid w:val="004C0992"/>
    <w:rsid w:val="004C1B1E"/>
    <w:rsid w:val="004C238E"/>
    <w:rsid w:val="004C3BDB"/>
    <w:rsid w:val="004C5E90"/>
    <w:rsid w:val="004C6407"/>
    <w:rsid w:val="004C760D"/>
    <w:rsid w:val="004D2AD3"/>
    <w:rsid w:val="004D4AF4"/>
    <w:rsid w:val="004D5404"/>
    <w:rsid w:val="004D567A"/>
    <w:rsid w:val="004E2455"/>
    <w:rsid w:val="004E3639"/>
    <w:rsid w:val="004E3EB2"/>
    <w:rsid w:val="004E47C6"/>
    <w:rsid w:val="004E71EF"/>
    <w:rsid w:val="004F01FC"/>
    <w:rsid w:val="004F1936"/>
    <w:rsid w:val="004F33E6"/>
    <w:rsid w:val="004F4F0E"/>
    <w:rsid w:val="004F71B6"/>
    <w:rsid w:val="00504577"/>
    <w:rsid w:val="005056C4"/>
    <w:rsid w:val="0051196B"/>
    <w:rsid w:val="00512E1B"/>
    <w:rsid w:val="00512FCC"/>
    <w:rsid w:val="00513549"/>
    <w:rsid w:val="00513FAF"/>
    <w:rsid w:val="00515A2C"/>
    <w:rsid w:val="005177BE"/>
    <w:rsid w:val="00520E5D"/>
    <w:rsid w:val="00521655"/>
    <w:rsid w:val="0052215F"/>
    <w:rsid w:val="00526852"/>
    <w:rsid w:val="0052690E"/>
    <w:rsid w:val="00527301"/>
    <w:rsid w:val="00527334"/>
    <w:rsid w:val="0053197B"/>
    <w:rsid w:val="00531FF8"/>
    <w:rsid w:val="00532009"/>
    <w:rsid w:val="005409C3"/>
    <w:rsid w:val="0055242E"/>
    <w:rsid w:val="0055275B"/>
    <w:rsid w:val="00552C68"/>
    <w:rsid w:val="005547FD"/>
    <w:rsid w:val="005550AC"/>
    <w:rsid w:val="00555132"/>
    <w:rsid w:val="0055576C"/>
    <w:rsid w:val="00556065"/>
    <w:rsid w:val="00556494"/>
    <w:rsid w:val="00556BCD"/>
    <w:rsid w:val="00561A68"/>
    <w:rsid w:val="00562C41"/>
    <w:rsid w:val="0056370C"/>
    <w:rsid w:val="00566644"/>
    <w:rsid w:val="005679AD"/>
    <w:rsid w:val="00567C98"/>
    <w:rsid w:val="005707A6"/>
    <w:rsid w:val="00571B23"/>
    <w:rsid w:val="0057263F"/>
    <w:rsid w:val="00572CFC"/>
    <w:rsid w:val="00572DAF"/>
    <w:rsid w:val="00573FBC"/>
    <w:rsid w:val="00574B0B"/>
    <w:rsid w:val="0058063F"/>
    <w:rsid w:val="0058257A"/>
    <w:rsid w:val="00583B9A"/>
    <w:rsid w:val="0059203A"/>
    <w:rsid w:val="00592149"/>
    <w:rsid w:val="005927BB"/>
    <w:rsid w:val="00593F0D"/>
    <w:rsid w:val="005961CC"/>
    <w:rsid w:val="00596CCC"/>
    <w:rsid w:val="00597764"/>
    <w:rsid w:val="005A2524"/>
    <w:rsid w:val="005A60B9"/>
    <w:rsid w:val="005A6A61"/>
    <w:rsid w:val="005A75EF"/>
    <w:rsid w:val="005B382C"/>
    <w:rsid w:val="005C2733"/>
    <w:rsid w:val="005C28D2"/>
    <w:rsid w:val="005C4ED2"/>
    <w:rsid w:val="005D316D"/>
    <w:rsid w:val="005D3E17"/>
    <w:rsid w:val="005E149A"/>
    <w:rsid w:val="005E14A1"/>
    <w:rsid w:val="005E22FB"/>
    <w:rsid w:val="005E323D"/>
    <w:rsid w:val="005E3326"/>
    <w:rsid w:val="005E488F"/>
    <w:rsid w:val="005E5CA4"/>
    <w:rsid w:val="005E6168"/>
    <w:rsid w:val="005E62C7"/>
    <w:rsid w:val="005F087F"/>
    <w:rsid w:val="005F0AA0"/>
    <w:rsid w:val="005F1DC6"/>
    <w:rsid w:val="005F20C4"/>
    <w:rsid w:val="005F2369"/>
    <w:rsid w:val="005F27AC"/>
    <w:rsid w:val="005F2B9D"/>
    <w:rsid w:val="005F372D"/>
    <w:rsid w:val="005F4801"/>
    <w:rsid w:val="005F598A"/>
    <w:rsid w:val="005F7DBC"/>
    <w:rsid w:val="006022DC"/>
    <w:rsid w:val="00603869"/>
    <w:rsid w:val="006048D6"/>
    <w:rsid w:val="006049E3"/>
    <w:rsid w:val="0061309F"/>
    <w:rsid w:val="0061370B"/>
    <w:rsid w:val="00615313"/>
    <w:rsid w:val="00615884"/>
    <w:rsid w:val="00617AEA"/>
    <w:rsid w:val="00620B30"/>
    <w:rsid w:val="00622727"/>
    <w:rsid w:val="00624497"/>
    <w:rsid w:val="00624ACD"/>
    <w:rsid w:val="00633535"/>
    <w:rsid w:val="006350E2"/>
    <w:rsid w:val="00635140"/>
    <w:rsid w:val="00635436"/>
    <w:rsid w:val="00640C7F"/>
    <w:rsid w:val="00644146"/>
    <w:rsid w:val="006442A5"/>
    <w:rsid w:val="00645834"/>
    <w:rsid w:val="00646F8D"/>
    <w:rsid w:val="00650437"/>
    <w:rsid w:val="00651B05"/>
    <w:rsid w:val="0065479E"/>
    <w:rsid w:val="006560AA"/>
    <w:rsid w:val="00661BEC"/>
    <w:rsid w:val="00663080"/>
    <w:rsid w:val="00663EA0"/>
    <w:rsid w:val="0066654F"/>
    <w:rsid w:val="0066691F"/>
    <w:rsid w:val="0066769E"/>
    <w:rsid w:val="00672F47"/>
    <w:rsid w:val="0067329E"/>
    <w:rsid w:val="0067620B"/>
    <w:rsid w:val="00676DA7"/>
    <w:rsid w:val="00677095"/>
    <w:rsid w:val="00683163"/>
    <w:rsid w:val="006847A9"/>
    <w:rsid w:val="00685729"/>
    <w:rsid w:val="00686634"/>
    <w:rsid w:val="006913ED"/>
    <w:rsid w:val="00695065"/>
    <w:rsid w:val="00696111"/>
    <w:rsid w:val="006A07EA"/>
    <w:rsid w:val="006A3E8C"/>
    <w:rsid w:val="006A66D3"/>
    <w:rsid w:val="006B01EE"/>
    <w:rsid w:val="006B261D"/>
    <w:rsid w:val="006B2F55"/>
    <w:rsid w:val="006B3CC3"/>
    <w:rsid w:val="006B4065"/>
    <w:rsid w:val="006B43D6"/>
    <w:rsid w:val="006B6FC7"/>
    <w:rsid w:val="006C16F7"/>
    <w:rsid w:val="006C2299"/>
    <w:rsid w:val="006C57AC"/>
    <w:rsid w:val="006C6300"/>
    <w:rsid w:val="006C7217"/>
    <w:rsid w:val="006C7260"/>
    <w:rsid w:val="006D3051"/>
    <w:rsid w:val="006D41EB"/>
    <w:rsid w:val="006D48B5"/>
    <w:rsid w:val="006D552E"/>
    <w:rsid w:val="006D5994"/>
    <w:rsid w:val="006D5A67"/>
    <w:rsid w:val="006D5CCB"/>
    <w:rsid w:val="006D6E8A"/>
    <w:rsid w:val="006D732C"/>
    <w:rsid w:val="006E6914"/>
    <w:rsid w:val="006F1E31"/>
    <w:rsid w:val="006F26B1"/>
    <w:rsid w:val="006F2DC5"/>
    <w:rsid w:val="006F6C83"/>
    <w:rsid w:val="00701298"/>
    <w:rsid w:val="00705C02"/>
    <w:rsid w:val="00706062"/>
    <w:rsid w:val="007105D2"/>
    <w:rsid w:val="00724F5D"/>
    <w:rsid w:val="00726DFA"/>
    <w:rsid w:val="0072714F"/>
    <w:rsid w:val="007310C3"/>
    <w:rsid w:val="00732FC5"/>
    <w:rsid w:val="00737AC9"/>
    <w:rsid w:val="00737DF2"/>
    <w:rsid w:val="00743D37"/>
    <w:rsid w:val="007440B1"/>
    <w:rsid w:val="007451CE"/>
    <w:rsid w:val="0074684C"/>
    <w:rsid w:val="00746C4A"/>
    <w:rsid w:val="0074740B"/>
    <w:rsid w:val="007503B4"/>
    <w:rsid w:val="00750AEF"/>
    <w:rsid w:val="0075170B"/>
    <w:rsid w:val="00752056"/>
    <w:rsid w:val="007526C1"/>
    <w:rsid w:val="00754B95"/>
    <w:rsid w:val="00755630"/>
    <w:rsid w:val="00755D1C"/>
    <w:rsid w:val="00761259"/>
    <w:rsid w:val="007613A1"/>
    <w:rsid w:val="007614C7"/>
    <w:rsid w:val="007631C8"/>
    <w:rsid w:val="00764269"/>
    <w:rsid w:val="00764E4F"/>
    <w:rsid w:val="007714A8"/>
    <w:rsid w:val="00771A21"/>
    <w:rsid w:val="00774408"/>
    <w:rsid w:val="00780844"/>
    <w:rsid w:val="0078104B"/>
    <w:rsid w:val="00784EE2"/>
    <w:rsid w:val="00785E7F"/>
    <w:rsid w:val="0078769A"/>
    <w:rsid w:val="00787855"/>
    <w:rsid w:val="0079277C"/>
    <w:rsid w:val="007935CF"/>
    <w:rsid w:val="00794D91"/>
    <w:rsid w:val="007950C7"/>
    <w:rsid w:val="00797004"/>
    <w:rsid w:val="00797410"/>
    <w:rsid w:val="007979E9"/>
    <w:rsid w:val="007A01EC"/>
    <w:rsid w:val="007A1012"/>
    <w:rsid w:val="007A1ADC"/>
    <w:rsid w:val="007A1BA6"/>
    <w:rsid w:val="007A4599"/>
    <w:rsid w:val="007A4B18"/>
    <w:rsid w:val="007A5D83"/>
    <w:rsid w:val="007B0F71"/>
    <w:rsid w:val="007B187B"/>
    <w:rsid w:val="007B2290"/>
    <w:rsid w:val="007B26D4"/>
    <w:rsid w:val="007B4436"/>
    <w:rsid w:val="007B6035"/>
    <w:rsid w:val="007B6143"/>
    <w:rsid w:val="007B6DB3"/>
    <w:rsid w:val="007C1A94"/>
    <w:rsid w:val="007C4D7B"/>
    <w:rsid w:val="007C6A5A"/>
    <w:rsid w:val="007C6D7C"/>
    <w:rsid w:val="007C7EA7"/>
    <w:rsid w:val="007D1293"/>
    <w:rsid w:val="007D7D1D"/>
    <w:rsid w:val="007E0FB8"/>
    <w:rsid w:val="007E233B"/>
    <w:rsid w:val="007F0A1E"/>
    <w:rsid w:val="007F27C0"/>
    <w:rsid w:val="007F3BE0"/>
    <w:rsid w:val="007F3C93"/>
    <w:rsid w:val="007F6296"/>
    <w:rsid w:val="007F665A"/>
    <w:rsid w:val="007F6B0E"/>
    <w:rsid w:val="007F6D13"/>
    <w:rsid w:val="007F79D7"/>
    <w:rsid w:val="00800AF7"/>
    <w:rsid w:val="00800E77"/>
    <w:rsid w:val="00801808"/>
    <w:rsid w:val="00801B30"/>
    <w:rsid w:val="00805F79"/>
    <w:rsid w:val="00812984"/>
    <w:rsid w:val="00815E84"/>
    <w:rsid w:val="00821EA9"/>
    <w:rsid w:val="00824C16"/>
    <w:rsid w:val="00825424"/>
    <w:rsid w:val="0082708C"/>
    <w:rsid w:val="00827748"/>
    <w:rsid w:val="00827CD4"/>
    <w:rsid w:val="008304BB"/>
    <w:rsid w:val="00830AF8"/>
    <w:rsid w:val="00830D64"/>
    <w:rsid w:val="00831532"/>
    <w:rsid w:val="00831603"/>
    <w:rsid w:val="0083506A"/>
    <w:rsid w:val="00836ED5"/>
    <w:rsid w:val="0083742B"/>
    <w:rsid w:val="00840DC6"/>
    <w:rsid w:val="00841778"/>
    <w:rsid w:val="00842346"/>
    <w:rsid w:val="008426A2"/>
    <w:rsid w:val="00843051"/>
    <w:rsid w:val="00844FD5"/>
    <w:rsid w:val="00846908"/>
    <w:rsid w:val="00851772"/>
    <w:rsid w:val="00853052"/>
    <w:rsid w:val="00854818"/>
    <w:rsid w:val="00856457"/>
    <w:rsid w:val="008572CF"/>
    <w:rsid w:val="00863D7A"/>
    <w:rsid w:val="008666F6"/>
    <w:rsid w:val="00867253"/>
    <w:rsid w:val="00867CC9"/>
    <w:rsid w:val="0087006E"/>
    <w:rsid w:val="00874405"/>
    <w:rsid w:val="00874CFF"/>
    <w:rsid w:val="00875822"/>
    <w:rsid w:val="00875931"/>
    <w:rsid w:val="0088284F"/>
    <w:rsid w:val="00882CF1"/>
    <w:rsid w:val="00884768"/>
    <w:rsid w:val="00886487"/>
    <w:rsid w:val="00886988"/>
    <w:rsid w:val="00890710"/>
    <w:rsid w:val="00892475"/>
    <w:rsid w:val="00893F9A"/>
    <w:rsid w:val="008948CF"/>
    <w:rsid w:val="0089521A"/>
    <w:rsid w:val="00895420"/>
    <w:rsid w:val="00896967"/>
    <w:rsid w:val="008A19E8"/>
    <w:rsid w:val="008A1DBF"/>
    <w:rsid w:val="008A2745"/>
    <w:rsid w:val="008A4811"/>
    <w:rsid w:val="008A6012"/>
    <w:rsid w:val="008A6074"/>
    <w:rsid w:val="008A66C3"/>
    <w:rsid w:val="008B4511"/>
    <w:rsid w:val="008B57E5"/>
    <w:rsid w:val="008B5F69"/>
    <w:rsid w:val="008B7CEB"/>
    <w:rsid w:val="008B7CFB"/>
    <w:rsid w:val="008C22DE"/>
    <w:rsid w:val="008C3361"/>
    <w:rsid w:val="008C5591"/>
    <w:rsid w:val="008E00F4"/>
    <w:rsid w:val="008E122D"/>
    <w:rsid w:val="008E2262"/>
    <w:rsid w:val="008E3630"/>
    <w:rsid w:val="008E3F31"/>
    <w:rsid w:val="008E4AAF"/>
    <w:rsid w:val="008E50ED"/>
    <w:rsid w:val="008E6F03"/>
    <w:rsid w:val="008F1480"/>
    <w:rsid w:val="008F465A"/>
    <w:rsid w:val="008F48EE"/>
    <w:rsid w:val="008F49F3"/>
    <w:rsid w:val="009012E5"/>
    <w:rsid w:val="00903EE2"/>
    <w:rsid w:val="00905128"/>
    <w:rsid w:val="00912D25"/>
    <w:rsid w:val="00914ADA"/>
    <w:rsid w:val="0092034F"/>
    <w:rsid w:val="0092119E"/>
    <w:rsid w:val="00921682"/>
    <w:rsid w:val="00923115"/>
    <w:rsid w:val="00923488"/>
    <w:rsid w:val="00923819"/>
    <w:rsid w:val="00923C6B"/>
    <w:rsid w:val="00924974"/>
    <w:rsid w:val="00925D2B"/>
    <w:rsid w:val="009266BC"/>
    <w:rsid w:val="0093030C"/>
    <w:rsid w:val="00931AE5"/>
    <w:rsid w:val="00931BA1"/>
    <w:rsid w:val="00934514"/>
    <w:rsid w:val="00934B46"/>
    <w:rsid w:val="00935089"/>
    <w:rsid w:val="00936C88"/>
    <w:rsid w:val="00937F92"/>
    <w:rsid w:val="00945E67"/>
    <w:rsid w:val="00946B52"/>
    <w:rsid w:val="00947931"/>
    <w:rsid w:val="00952500"/>
    <w:rsid w:val="00952A77"/>
    <w:rsid w:val="009545D0"/>
    <w:rsid w:val="00955774"/>
    <w:rsid w:val="009603FB"/>
    <w:rsid w:val="009611FC"/>
    <w:rsid w:val="00962E2E"/>
    <w:rsid w:val="00964750"/>
    <w:rsid w:val="00967829"/>
    <w:rsid w:val="00971743"/>
    <w:rsid w:val="00972E86"/>
    <w:rsid w:val="009746AC"/>
    <w:rsid w:val="00975332"/>
    <w:rsid w:val="00975E8B"/>
    <w:rsid w:val="00977AFC"/>
    <w:rsid w:val="00982A9B"/>
    <w:rsid w:val="009836B1"/>
    <w:rsid w:val="009860B1"/>
    <w:rsid w:val="00986769"/>
    <w:rsid w:val="00990337"/>
    <w:rsid w:val="00991B84"/>
    <w:rsid w:val="00994ADA"/>
    <w:rsid w:val="009A23AF"/>
    <w:rsid w:val="009A4FAE"/>
    <w:rsid w:val="009A72F9"/>
    <w:rsid w:val="009A79BF"/>
    <w:rsid w:val="009A7C74"/>
    <w:rsid w:val="009A7E62"/>
    <w:rsid w:val="009B235C"/>
    <w:rsid w:val="009B2607"/>
    <w:rsid w:val="009B5546"/>
    <w:rsid w:val="009B6FC6"/>
    <w:rsid w:val="009B7FBC"/>
    <w:rsid w:val="009C00C6"/>
    <w:rsid w:val="009C0ABB"/>
    <w:rsid w:val="009C2263"/>
    <w:rsid w:val="009C2871"/>
    <w:rsid w:val="009D14CF"/>
    <w:rsid w:val="009D5207"/>
    <w:rsid w:val="009D547E"/>
    <w:rsid w:val="009D5AF0"/>
    <w:rsid w:val="009D6943"/>
    <w:rsid w:val="009E0751"/>
    <w:rsid w:val="009E34FE"/>
    <w:rsid w:val="009E4256"/>
    <w:rsid w:val="009E7FFD"/>
    <w:rsid w:val="009F23B8"/>
    <w:rsid w:val="009F2513"/>
    <w:rsid w:val="00A0292E"/>
    <w:rsid w:val="00A043FD"/>
    <w:rsid w:val="00A06CAB"/>
    <w:rsid w:val="00A130A4"/>
    <w:rsid w:val="00A13590"/>
    <w:rsid w:val="00A138C0"/>
    <w:rsid w:val="00A16216"/>
    <w:rsid w:val="00A16CBD"/>
    <w:rsid w:val="00A20B3D"/>
    <w:rsid w:val="00A218D0"/>
    <w:rsid w:val="00A24316"/>
    <w:rsid w:val="00A24832"/>
    <w:rsid w:val="00A25CF3"/>
    <w:rsid w:val="00A26EFE"/>
    <w:rsid w:val="00A26FBB"/>
    <w:rsid w:val="00A270D3"/>
    <w:rsid w:val="00A27E01"/>
    <w:rsid w:val="00A27FEC"/>
    <w:rsid w:val="00A31EE0"/>
    <w:rsid w:val="00A320B9"/>
    <w:rsid w:val="00A32BF9"/>
    <w:rsid w:val="00A35E53"/>
    <w:rsid w:val="00A3799F"/>
    <w:rsid w:val="00A37C07"/>
    <w:rsid w:val="00A41281"/>
    <w:rsid w:val="00A41FBE"/>
    <w:rsid w:val="00A445BD"/>
    <w:rsid w:val="00A47806"/>
    <w:rsid w:val="00A507EF"/>
    <w:rsid w:val="00A518E6"/>
    <w:rsid w:val="00A560E9"/>
    <w:rsid w:val="00A564CF"/>
    <w:rsid w:val="00A579C1"/>
    <w:rsid w:val="00A605B7"/>
    <w:rsid w:val="00A62240"/>
    <w:rsid w:val="00A62EE0"/>
    <w:rsid w:val="00A64AB8"/>
    <w:rsid w:val="00A6520F"/>
    <w:rsid w:val="00A667A0"/>
    <w:rsid w:val="00A66E43"/>
    <w:rsid w:val="00A67A92"/>
    <w:rsid w:val="00A70715"/>
    <w:rsid w:val="00A73D11"/>
    <w:rsid w:val="00A76C5B"/>
    <w:rsid w:val="00A83487"/>
    <w:rsid w:val="00A84374"/>
    <w:rsid w:val="00A86764"/>
    <w:rsid w:val="00A92B0C"/>
    <w:rsid w:val="00AA0CBC"/>
    <w:rsid w:val="00AA2C86"/>
    <w:rsid w:val="00AA32F8"/>
    <w:rsid w:val="00AA466A"/>
    <w:rsid w:val="00AA50B8"/>
    <w:rsid w:val="00AA54FD"/>
    <w:rsid w:val="00AA5CE9"/>
    <w:rsid w:val="00AA7735"/>
    <w:rsid w:val="00AB4301"/>
    <w:rsid w:val="00AB49BE"/>
    <w:rsid w:val="00AB605C"/>
    <w:rsid w:val="00AB678B"/>
    <w:rsid w:val="00AB798B"/>
    <w:rsid w:val="00AC011D"/>
    <w:rsid w:val="00AC3AFE"/>
    <w:rsid w:val="00AC3E83"/>
    <w:rsid w:val="00AC61D5"/>
    <w:rsid w:val="00AC6B90"/>
    <w:rsid w:val="00AD1D35"/>
    <w:rsid w:val="00AD34AB"/>
    <w:rsid w:val="00AD7B1E"/>
    <w:rsid w:val="00AD7C5D"/>
    <w:rsid w:val="00AE0148"/>
    <w:rsid w:val="00AE42F5"/>
    <w:rsid w:val="00AE5079"/>
    <w:rsid w:val="00AE6808"/>
    <w:rsid w:val="00AE7632"/>
    <w:rsid w:val="00AF02AA"/>
    <w:rsid w:val="00AF093E"/>
    <w:rsid w:val="00AF0D62"/>
    <w:rsid w:val="00AF192C"/>
    <w:rsid w:val="00AF198C"/>
    <w:rsid w:val="00AF21CB"/>
    <w:rsid w:val="00AF2F36"/>
    <w:rsid w:val="00AF4A3C"/>
    <w:rsid w:val="00AF7E62"/>
    <w:rsid w:val="00B007CE"/>
    <w:rsid w:val="00B0237F"/>
    <w:rsid w:val="00B02531"/>
    <w:rsid w:val="00B0284F"/>
    <w:rsid w:val="00B031F8"/>
    <w:rsid w:val="00B055CF"/>
    <w:rsid w:val="00B07A4A"/>
    <w:rsid w:val="00B07BD6"/>
    <w:rsid w:val="00B105EE"/>
    <w:rsid w:val="00B10665"/>
    <w:rsid w:val="00B107FF"/>
    <w:rsid w:val="00B11175"/>
    <w:rsid w:val="00B11C1D"/>
    <w:rsid w:val="00B13AD2"/>
    <w:rsid w:val="00B14995"/>
    <w:rsid w:val="00B153BC"/>
    <w:rsid w:val="00B169A8"/>
    <w:rsid w:val="00B24DB7"/>
    <w:rsid w:val="00B25F5F"/>
    <w:rsid w:val="00B26501"/>
    <w:rsid w:val="00B26CA5"/>
    <w:rsid w:val="00B31795"/>
    <w:rsid w:val="00B34CD5"/>
    <w:rsid w:val="00B40880"/>
    <w:rsid w:val="00B425FA"/>
    <w:rsid w:val="00B42CC7"/>
    <w:rsid w:val="00B43BA5"/>
    <w:rsid w:val="00B44DA7"/>
    <w:rsid w:val="00B47DA2"/>
    <w:rsid w:val="00B5074A"/>
    <w:rsid w:val="00B50AE3"/>
    <w:rsid w:val="00B510BC"/>
    <w:rsid w:val="00B53D74"/>
    <w:rsid w:val="00B5487B"/>
    <w:rsid w:val="00B5563D"/>
    <w:rsid w:val="00B55D7F"/>
    <w:rsid w:val="00B5735D"/>
    <w:rsid w:val="00B61C23"/>
    <w:rsid w:val="00B63C87"/>
    <w:rsid w:val="00B63CA4"/>
    <w:rsid w:val="00B6628B"/>
    <w:rsid w:val="00B66DB0"/>
    <w:rsid w:val="00B67081"/>
    <w:rsid w:val="00B67570"/>
    <w:rsid w:val="00B70980"/>
    <w:rsid w:val="00B70B4D"/>
    <w:rsid w:val="00B71B86"/>
    <w:rsid w:val="00B71BE6"/>
    <w:rsid w:val="00B725EB"/>
    <w:rsid w:val="00B744A5"/>
    <w:rsid w:val="00B75765"/>
    <w:rsid w:val="00B76495"/>
    <w:rsid w:val="00B77D02"/>
    <w:rsid w:val="00B77D56"/>
    <w:rsid w:val="00B77DB2"/>
    <w:rsid w:val="00B809C8"/>
    <w:rsid w:val="00B811CD"/>
    <w:rsid w:val="00B8232A"/>
    <w:rsid w:val="00B84422"/>
    <w:rsid w:val="00B851A8"/>
    <w:rsid w:val="00B85357"/>
    <w:rsid w:val="00B87D3B"/>
    <w:rsid w:val="00B90A12"/>
    <w:rsid w:val="00B91372"/>
    <w:rsid w:val="00B92B25"/>
    <w:rsid w:val="00BA2CF4"/>
    <w:rsid w:val="00BA3CBC"/>
    <w:rsid w:val="00BA4186"/>
    <w:rsid w:val="00BA4B76"/>
    <w:rsid w:val="00BA7F81"/>
    <w:rsid w:val="00BB16B4"/>
    <w:rsid w:val="00BB1B3D"/>
    <w:rsid w:val="00BB366B"/>
    <w:rsid w:val="00BB40DE"/>
    <w:rsid w:val="00BB4871"/>
    <w:rsid w:val="00BC016A"/>
    <w:rsid w:val="00BC09FD"/>
    <w:rsid w:val="00BC0A26"/>
    <w:rsid w:val="00BC2073"/>
    <w:rsid w:val="00BC2331"/>
    <w:rsid w:val="00BC4687"/>
    <w:rsid w:val="00BD2228"/>
    <w:rsid w:val="00BD23BF"/>
    <w:rsid w:val="00BD2FF2"/>
    <w:rsid w:val="00BD3B6B"/>
    <w:rsid w:val="00BD4399"/>
    <w:rsid w:val="00BD4824"/>
    <w:rsid w:val="00BD5261"/>
    <w:rsid w:val="00BD5570"/>
    <w:rsid w:val="00BD5A23"/>
    <w:rsid w:val="00BD6A57"/>
    <w:rsid w:val="00BD79AE"/>
    <w:rsid w:val="00BE0F65"/>
    <w:rsid w:val="00BE2D65"/>
    <w:rsid w:val="00BE2E9E"/>
    <w:rsid w:val="00BE3035"/>
    <w:rsid w:val="00BE31D1"/>
    <w:rsid w:val="00BE553D"/>
    <w:rsid w:val="00BE797A"/>
    <w:rsid w:val="00BF077E"/>
    <w:rsid w:val="00BF16B2"/>
    <w:rsid w:val="00BF1C00"/>
    <w:rsid w:val="00BF3BCC"/>
    <w:rsid w:val="00BF5E06"/>
    <w:rsid w:val="00BF63AE"/>
    <w:rsid w:val="00BF63D4"/>
    <w:rsid w:val="00BF7F87"/>
    <w:rsid w:val="00C05B5D"/>
    <w:rsid w:val="00C0717B"/>
    <w:rsid w:val="00C14382"/>
    <w:rsid w:val="00C15E66"/>
    <w:rsid w:val="00C16086"/>
    <w:rsid w:val="00C2003A"/>
    <w:rsid w:val="00C20998"/>
    <w:rsid w:val="00C22C38"/>
    <w:rsid w:val="00C26F37"/>
    <w:rsid w:val="00C3315A"/>
    <w:rsid w:val="00C37857"/>
    <w:rsid w:val="00C42AB4"/>
    <w:rsid w:val="00C46344"/>
    <w:rsid w:val="00C46BA8"/>
    <w:rsid w:val="00C47BEF"/>
    <w:rsid w:val="00C543EF"/>
    <w:rsid w:val="00C62417"/>
    <w:rsid w:val="00C627DE"/>
    <w:rsid w:val="00C62AA1"/>
    <w:rsid w:val="00C6532D"/>
    <w:rsid w:val="00C65AE2"/>
    <w:rsid w:val="00C66DE1"/>
    <w:rsid w:val="00C70499"/>
    <w:rsid w:val="00C721C0"/>
    <w:rsid w:val="00C73FB3"/>
    <w:rsid w:val="00C75800"/>
    <w:rsid w:val="00C80698"/>
    <w:rsid w:val="00C816D1"/>
    <w:rsid w:val="00C820CC"/>
    <w:rsid w:val="00C82722"/>
    <w:rsid w:val="00C83AE4"/>
    <w:rsid w:val="00C848DD"/>
    <w:rsid w:val="00C84F68"/>
    <w:rsid w:val="00C85A89"/>
    <w:rsid w:val="00C91715"/>
    <w:rsid w:val="00C93F7F"/>
    <w:rsid w:val="00C940D9"/>
    <w:rsid w:val="00C94BC5"/>
    <w:rsid w:val="00C957A3"/>
    <w:rsid w:val="00C960F1"/>
    <w:rsid w:val="00C96EEE"/>
    <w:rsid w:val="00C9768B"/>
    <w:rsid w:val="00CA075F"/>
    <w:rsid w:val="00CA68A9"/>
    <w:rsid w:val="00CA75B7"/>
    <w:rsid w:val="00CB13CE"/>
    <w:rsid w:val="00CB266E"/>
    <w:rsid w:val="00CB587C"/>
    <w:rsid w:val="00CB63CC"/>
    <w:rsid w:val="00CC00EC"/>
    <w:rsid w:val="00CC1970"/>
    <w:rsid w:val="00CC3D86"/>
    <w:rsid w:val="00CC6362"/>
    <w:rsid w:val="00CC75A0"/>
    <w:rsid w:val="00CD0E78"/>
    <w:rsid w:val="00CD7790"/>
    <w:rsid w:val="00CE324B"/>
    <w:rsid w:val="00CE52CA"/>
    <w:rsid w:val="00CE5A0D"/>
    <w:rsid w:val="00CE657D"/>
    <w:rsid w:val="00CF1CD7"/>
    <w:rsid w:val="00CF29E3"/>
    <w:rsid w:val="00CF32F3"/>
    <w:rsid w:val="00CF523D"/>
    <w:rsid w:val="00D012AC"/>
    <w:rsid w:val="00D039AF"/>
    <w:rsid w:val="00D176C4"/>
    <w:rsid w:val="00D176D2"/>
    <w:rsid w:val="00D17B3D"/>
    <w:rsid w:val="00D20184"/>
    <w:rsid w:val="00D20812"/>
    <w:rsid w:val="00D20850"/>
    <w:rsid w:val="00D22952"/>
    <w:rsid w:val="00D2308E"/>
    <w:rsid w:val="00D24BCA"/>
    <w:rsid w:val="00D253E8"/>
    <w:rsid w:val="00D27948"/>
    <w:rsid w:val="00D302C0"/>
    <w:rsid w:val="00D3074A"/>
    <w:rsid w:val="00D315DC"/>
    <w:rsid w:val="00D32092"/>
    <w:rsid w:val="00D330A9"/>
    <w:rsid w:val="00D330FC"/>
    <w:rsid w:val="00D348B3"/>
    <w:rsid w:val="00D348CE"/>
    <w:rsid w:val="00D3581B"/>
    <w:rsid w:val="00D363EB"/>
    <w:rsid w:val="00D40233"/>
    <w:rsid w:val="00D41B48"/>
    <w:rsid w:val="00D468C6"/>
    <w:rsid w:val="00D472D3"/>
    <w:rsid w:val="00D50991"/>
    <w:rsid w:val="00D50F85"/>
    <w:rsid w:val="00D511BA"/>
    <w:rsid w:val="00D53D56"/>
    <w:rsid w:val="00D616E0"/>
    <w:rsid w:val="00D62935"/>
    <w:rsid w:val="00D62D52"/>
    <w:rsid w:val="00D63BEB"/>
    <w:rsid w:val="00D64D53"/>
    <w:rsid w:val="00D66FAA"/>
    <w:rsid w:val="00D6709B"/>
    <w:rsid w:val="00D6752E"/>
    <w:rsid w:val="00D70B92"/>
    <w:rsid w:val="00D75B8F"/>
    <w:rsid w:val="00D7707E"/>
    <w:rsid w:val="00D8526F"/>
    <w:rsid w:val="00D858B5"/>
    <w:rsid w:val="00D85C4A"/>
    <w:rsid w:val="00D85ED6"/>
    <w:rsid w:val="00D9321D"/>
    <w:rsid w:val="00D94B09"/>
    <w:rsid w:val="00D96A8C"/>
    <w:rsid w:val="00D9794B"/>
    <w:rsid w:val="00DA02E3"/>
    <w:rsid w:val="00DA3598"/>
    <w:rsid w:val="00DA5AA1"/>
    <w:rsid w:val="00DA6064"/>
    <w:rsid w:val="00DA7097"/>
    <w:rsid w:val="00DB0650"/>
    <w:rsid w:val="00DB2A1F"/>
    <w:rsid w:val="00DB4C1F"/>
    <w:rsid w:val="00DC0D29"/>
    <w:rsid w:val="00DC0D7B"/>
    <w:rsid w:val="00DC0F6A"/>
    <w:rsid w:val="00DC2449"/>
    <w:rsid w:val="00DC57CB"/>
    <w:rsid w:val="00DD2F4B"/>
    <w:rsid w:val="00DD3884"/>
    <w:rsid w:val="00DD3975"/>
    <w:rsid w:val="00DD415F"/>
    <w:rsid w:val="00DD4853"/>
    <w:rsid w:val="00DD50A8"/>
    <w:rsid w:val="00DD5DDB"/>
    <w:rsid w:val="00DD6305"/>
    <w:rsid w:val="00DE033C"/>
    <w:rsid w:val="00DE244D"/>
    <w:rsid w:val="00DF097F"/>
    <w:rsid w:val="00DF1C44"/>
    <w:rsid w:val="00DF2A8C"/>
    <w:rsid w:val="00DF2C29"/>
    <w:rsid w:val="00DF2C36"/>
    <w:rsid w:val="00DF455C"/>
    <w:rsid w:val="00DF5314"/>
    <w:rsid w:val="00DF6AC5"/>
    <w:rsid w:val="00DF79D4"/>
    <w:rsid w:val="00DF7D86"/>
    <w:rsid w:val="00E0539D"/>
    <w:rsid w:val="00E0618E"/>
    <w:rsid w:val="00E07852"/>
    <w:rsid w:val="00E079C3"/>
    <w:rsid w:val="00E10653"/>
    <w:rsid w:val="00E114C6"/>
    <w:rsid w:val="00E12302"/>
    <w:rsid w:val="00E1498C"/>
    <w:rsid w:val="00E14FB2"/>
    <w:rsid w:val="00E15C4A"/>
    <w:rsid w:val="00E164F6"/>
    <w:rsid w:val="00E17361"/>
    <w:rsid w:val="00E17984"/>
    <w:rsid w:val="00E211D3"/>
    <w:rsid w:val="00E253B4"/>
    <w:rsid w:val="00E25AAA"/>
    <w:rsid w:val="00E2670B"/>
    <w:rsid w:val="00E30788"/>
    <w:rsid w:val="00E30930"/>
    <w:rsid w:val="00E353D7"/>
    <w:rsid w:val="00E35DC8"/>
    <w:rsid w:val="00E36DDE"/>
    <w:rsid w:val="00E40204"/>
    <w:rsid w:val="00E41198"/>
    <w:rsid w:val="00E41E44"/>
    <w:rsid w:val="00E45518"/>
    <w:rsid w:val="00E45C57"/>
    <w:rsid w:val="00E46245"/>
    <w:rsid w:val="00E47F37"/>
    <w:rsid w:val="00E518DA"/>
    <w:rsid w:val="00E54213"/>
    <w:rsid w:val="00E5594E"/>
    <w:rsid w:val="00E63B07"/>
    <w:rsid w:val="00E65142"/>
    <w:rsid w:val="00E6614E"/>
    <w:rsid w:val="00E67DC5"/>
    <w:rsid w:val="00E73608"/>
    <w:rsid w:val="00E740EF"/>
    <w:rsid w:val="00E7772C"/>
    <w:rsid w:val="00E84A0B"/>
    <w:rsid w:val="00E871AF"/>
    <w:rsid w:val="00E92059"/>
    <w:rsid w:val="00E9693F"/>
    <w:rsid w:val="00E97E3A"/>
    <w:rsid w:val="00EA330D"/>
    <w:rsid w:val="00EB128C"/>
    <w:rsid w:val="00EB4FD7"/>
    <w:rsid w:val="00EB6568"/>
    <w:rsid w:val="00EB6CCA"/>
    <w:rsid w:val="00EC2883"/>
    <w:rsid w:val="00EC2E1B"/>
    <w:rsid w:val="00EC39D1"/>
    <w:rsid w:val="00EC3B91"/>
    <w:rsid w:val="00ED44DF"/>
    <w:rsid w:val="00ED460E"/>
    <w:rsid w:val="00ED5C77"/>
    <w:rsid w:val="00ED5EC7"/>
    <w:rsid w:val="00ED6605"/>
    <w:rsid w:val="00ED6B95"/>
    <w:rsid w:val="00EE0040"/>
    <w:rsid w:val="00EE0219"/>
    <w:rsid w:val="00EE1A6C"/>
    <w:rsid w:val="00EE1B39"/>
    <w:rsid w:val="00EE22AE"/>
    <w:rsid w:val="00EE2A1A"/>
    <w:rsid w:val="00EE2BD6"/>
    <w:rsid w:val="00EE3DCB"/>
    <w:rsid w:val="00EE4276"/>
    <w:rsid w:val="00EE442A"/>
    <w:rsid w:val="00EE464C"/>
    <w:rsid w:val="00EE4AD8"/>
    <w:rsid w:val="00EE54F6"/>
    <w:rsid w:val="00EE57C1"/>
    <w:rsid w:val="00EF099D"/>
    <w:rsid w:val="00EF109B"/>
    <w:rsid w:val="00EF2ED8"/>
    <w:rsid w:val="00EF31F4"/>
    <w:rsid w:val="00EF3FF2"/>
    <w:rsid w:val="00EF412D"/>
    <w:rsid w:val="00EF4FDC"/>
    <w:rsid w:val="00EF6104"/>
    <w:rsid w:val="00EF7C2D"/>
    <w:rsid w:val="00EF7CB9"/>
    <w:rsid w:val="00F03AD9"/>
    <w:rsid w:val="00F04028"/>
    <w:rsid w:val="00F04D0A"/>
    <w:rsid w:val="00F052DE"/>
    <w:rsid w:val="00F07435"/>
    <w:rsid w:val="00F13BC8"/>
    <w:rsid w:val="00F20656"/>
    <w:rsid w:val="00F27C70"/>
    <w:rsid w:val="00F27E3F"/>
    <w:rsid w:val="00F314CD"/>
    <w:rsid w:val="00F3156B"/>
    <w:rsid w:val="00F3242E"/>
    <w:rsid w:val="00F32693"/>
    <w:rsid w:val="00F338D7"/>
    <w:rsid w:val="00F3515D"/>
    <w:rsid w:val="00F353A4"/>
    <w:rsid w:val="00F3638E"/>
    <w:rsid w:val="00F373D6"/>
    <w:rsid w:val="00F4155C"/>
    <w:rsid w:val="00F41A2E"/>
    <w:rsid w:val="00F41EDC"/>
    <w:rsid w:val="00F4255F"/>
    <w:rsid w:val="00F43E97"/>
    <w:rsid w:val="00F45B33"/>
    <w:rsid w:val="00F4612B"/>
    <w:rsid w:val="00F47B03"/>
    <w:rsid w:val="00F518AA"/>
    <w:rsid w:val="00F53CD3"/>
    <w:rsid w:val="00F54670"/>
    <w:rsid w:val="00F57206"/>
    <w:rsid w:val="00F60D70"/>
    <w:rsid w:val="00F6394B"/>
    <w:rsid w:val="00F63982"/>
    <w:rsid w:val="00F63DE3"/>
    <w:rsid w:val="00F648F3"/>
    <w:rsid w:val="00F661FF"/>
    <w:rsid w:val="00F71FEB"/>
    <w:rsid w:val="00F72DC8"/>
    <w:rsid w:val="00F7328B"/>
    <w:rsid w:val="00F740FA"/>
    <w:rsid w:val="00F75D45"/>
    <w:rsid w:val="00F76391"/>
    <w:rsid w:val="00F80A3C"/>
    <w:rsid w:val="00F82D1F"/>
    <w:rsid w:val="00F835FE"/>
    <w:rsid w:val="00F840E3"/>
    <w:rsid w:val="00F84444"/>
    <w:rsid w:val="00F862CE"/>
    <w:rsid w:val="00F8706D"/>
    <w:rsid w:val="00F87C2F"/>
    <w:rsid w:val="00F90E50"/>
    <w:rsid w:val="00F95EA5"/>
    <w:rsid w:val="00F96556"/>
    <w:rsid w:val="00F96CFD"/>
    <w:rsid w:val="00F97D17"/>
    <w:rsid w:val="00F97E97"/>
    <w:rsid w:val="00FA0A89"/>
    <w:rsid w:val="00FA55F9"/>
    <w:rsid w:val="00FA5C95"/>
    <w:rsid w:val="00FA5FA4"/>
    <w:rsid w:val="00FA6DBF"/>
    <w:rsid w:val="00FB1F7E"/>
    <w:rsid w:val="00FB290C"/>
    <w:rsid w:val="00FB31F8"/>
    <w:rsid w:val="00FB53E3"/>
    <w:rsid w:val="00FB5467"/>
    <w:rsid w:val="00FB57AB"/>
    <w:rsid w:val="00FB5E15"/>
    <w:rsid w:val="00FB7190"/>
    <w:rsid w:val="00FC7BD7"/>
    <w:rsid w:val="00FD085B"/>
    <w:rsid w:val="00FD0E31"/>
    <w:rsid w:val="00FD1ABE"/>
    <w:rsid w:val="00FD1CEE"/>
    <w:rsid w:val="00FD2315"/>
    <w:rsid w:val="00FD37DD"/>
    <w:rsid w:val="00FD3F54"/>
    <w:rsid w:val="00FD6157"/>
    <w:rsid w:val="00FD685D"/>
    <w:rsid w:val="00FD6F30"/>
    <w:rsid w:val="00FE0505"/>
    <w:rsid w:val="00FE45D1"/>
    <w:rsid w:val="00FE4E4D"/>
    <w:rsid w:val="00FE55D9"/>
    <w:rsid w:val="00FE70B3"/>
    <w:rsid w:val="00FE7E7D"/>
    <w:rsid w:val="00FF07E7"/>
    <w:rsid w:val="00FF17AE"/>
    <w:rsid w:val="00FF3076"/>
    <w:rsid w:val="00FF3919"/>
    <w:rsid w:val="00FF39CD"/>
    <w:rsid w:val="00FF41E6"/>
    <w:rsid w:val="00FF4B86"/>
    <w:rsid w:val="00FF4FDA"/>
    <w:rsid w:val="00FF5971"/>
    <w:rsid w:val="00FF7D38"/>
  </w:rsids>
  <m:mathPr>
    <m:mathFont m:val="Cambria Math"/>
    <m:brkBin m:val="before"/>
    <m:brkBinSub m:val="--"/>
    <m:smallFrac m:val="off"/>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pl-PL"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qFormat="1"/>
    <w:lsdException w:name="heading 5" w:uiPriority="99"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3"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596CCC"/>
    <w:rPr>
      <w:sz w:val="24"/>
      <w:szCs w:val="24"/>
      <w:lang w:eastAsia="pl-PL"/>
    </w:rPr>
  </w:style>
  <w:style w:type="paragraph" w:styleId="Nagwek1">
    <w:name w:val="heading 1"/>
    <w:basedOn w:val="Normalny"/>
    <w:next w:val="Normalny"/>
    <w:link w:val="Nagwek1Znak"/>
    <w:uiPriority w:val="99"/>
    <w:qFormat/>
    <w:rsid w:val="00596CCC"/>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596CCC"/>
    <w:pPr>
      <w:keepNext/>
      <w:jc w:val="center"/>
      <w:outlineLvl w:val="1"/>
    </w:pPr>
    <w:rPr>
      <w:b/>
      <w:bCs/>
      <w:i/>
      <w:iCs/>
      <w:lang w:val="ru-RU"/>
    </w:rPr>
  </w:style>
  <w:style w:type="paragraph" w:styleId="Nagwek3">
    <w:name w:val="heading 3"/>
    <w:basedOn w:val="Normalny"/>
    <w:link w:val="Nagwek3Znak"/>
    <w:uiPriority w:val="99"/>
    <w:qFormat/>
    <w:rsid w:val="00596CCC"/>
    <w:pPr>
      <w:spacing w:before="100" w:beforeAutospacing="1" w:after="100" w:afterAutospacing="1"/>
      <w:jc w:val="center"/>
      <w:outlineLvl w:val="2"/>
    </w:pPr>
    <w:rPr>
      <w:rFonts w:ascii="Arial" w:hAnsi="Arial" w:cs="Arial"/>
      <w:b/>
      <w:bCs/>
      <w:color w:val="009900"/>
      <w:sz w:val="28"/>
      <w:szCs w:val="28"/>
    </w:rPr>
  </w:style>
  <w:style w:type="paragraph" w:styleId="Nagwek4">
    <w:name w:val="heading 4"/>
    <w:basedOn w:val="Normalny"/>
    <w:next w:val="Normalny"/>
    <w:qFormat/>
    <w:rsid w:val="00596CCC"/>
    <w:pPr>
      <w:keepNext/>
      <w:jc w:val="center"/>
      <w:outlineLvl w:val="3"/>
    </w:pPr>
    <w:rPr>
      <w:b/>
      <w:bCs/>
      <w:lang w:val="ru-RU"/>
    </w:rPr>
  </w:style>
  <w:style w:type="paragraph" w:styleId="Nagwek5">
    <w:name w:val="heading 5"/>
    <w:basedOn w:val="Normalny"/>
    <w:next w:val="Normalny"/>
    <w:link w:val="Nagwek5Znak"/>
    <w:uiPriority w:val="99"/>
    <w:qFormat/>
    <w:rsid w:val="00596CCC"/>
    <w:pPr>
      <w:keepNext/>
      <w:outlineLvl w:val="4"/>
    </w:pPr>
    <w:rPr>
      <w:b/>
      <w:color w:val="FF0000"/>
    </w:rPr>
  </w:style>
  <w:style w:type="paragraph" w:styleId="Nagwek6">
    <w:name w:val="heading 6"/>
    <w:basedOn w:val="Normalny"/>
    <w:next w:val="Normalny"/>
    <w:qFormat/>
    <w:rsid w:val="00596CCC"/>
    <w:pPr>
      <w:keepNext/>
      <w:jc w:val="center"/>
      <w:outlineLvl w:val="5"/>
    </w:pPr>
    <w:rPr>
      <w:b/>
      <w:bCs/>
      <w:sz w:val="44"/>
    </w:rPr>
  </w:style>
  <w:style w:type="paragraph" w:styleId="Nagwek7">
    <w:name w:val="heading 7"/>
    <w:basedOn w:val="Normalny"/>
    <w:next w:val="Normalny"/>
    <w:qFormat/>
    <w:rsid w:val="00596CCC"/>
    <w:pPr>
      <w:keepNext/>
      <w:spacing w:line="360" w:lineRule="auto"/>
      <w:jc w:val="center"/>
      <w:outlineLvl w:val="6"/>
    </w:pPr>
    <w:rPr>
      <w:b/>
      <w:sz w:val="32"/>
      <w:szCs w:val="32"/>
    </w:rPr>
  </w:style>
  <w:style w:type="paragraph" w:styleId="Nagwek8">
    <w:name w:val="heading 8"/>
    <w:basedOn w:val="Normalny"/>
    <w:next w:val="Normalny"/>
    <w:link w:val="Nagwek8Znak"/>
    <w:semiHidden/>
    <w:unhideWhenUsed/>
    <w:qFormat/>
    <w:rsid w:val="00BE553D"/>
    <w:pPr>
      <w:spacing w:before="240" w:after="60"/>
      <w:outlineLvl w:val="7"/>
    </w:pPr>
    <w:rPr>
      <w:rFonts w:ascii="Calibri" w:eastAsia="Times New Roman" w:hAnsi="Calibri"/>
      <w:i/>
      <w:iCs/>
    </w:rPr>
  </w:style>
  <w:style w:type="paragraph" w:styleId="Nagwek9">
    <w:name w:val="heading 9"/>
    <w:basedOn w:val="Normalny"/>
    <w:next w:val="Normalny"/>
    <w:link w:val="Nagwek9Znak"/>
    <w:semiHidden/>
    <w:unhideWhenUsed/>
    <w:qFormat/>
    <w:rsid w:val="00BE553D"/>
    <w:pPr>
      <w:spacing w:before="240" w:after="60"/>
      <w:outlineLvl w:val="8"/>
    </w:pPr>
    <w:rPr>
      <w:rFonts w:ascii="Cambria" w:eastAsia="Times New Roman"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596CCC"/>
    <w:pPr>
      <w:jc w:val="center"/>
    </w:pPr>
    <w:rPr>
      <w:b/>
      <w:bCs/>
    </w:rPr>
  </w:style>
  <w:style w:type="paragraph" w:styleId="Tekstpodstawowy2">
    <w:name w:val="Body Text 2"/>
    <w:basedOn w:val="Normalny"/>
    <w:rsid w:val="00596CCC"/>
    <w:pPr>
      <w:spacing w:after="120" w:line="480" w:lineRule="auto"/>
    </w:pPr>
  </w:style>
  <w:style w:type="paragraph" w:styleId="Tekstpodstawowy">
    <w:name w:val="Body Text"/>
    <w:basedOn w:val="Normalny"/>
    <w:rsid w:val="00596CCC"/>
    <w:pPr>
      <w:spacing w:after="120"/>
    </w:pPr>
  </w:style>
  <w:style w:type="paragraph" w:styleId="Tekstpodstawowywcity">
    <w:name w:val="Body Text Indent"/>
    <w:basedOn w:val="Normalny"/>
    <w:rsid w:val="00596CCC"/>
    <w:pPr>
      <w:spacing w:after="120"/>
      <w:ind w:left="283"/>
    </w:pPr>
  </w:style>
  <w:style w:type="paragraph" w:customStyle="1" w:styleId="Tekstpodstawowy31">
    <w:name w:val="Tekst podstawowy 31"/>
    <w:basedOn w:val="Normalny"/>
    <w:rsid w:val="00596CCC"/>
    <w:pPr>
      <w:overflowPunct w:val="0"/>
      <w:autoSpaceDE w:val="0"/>
      <w:autoSpaceDN w:val="0"/>
      <w:adjustRightInd w:val="0"/>
      <w:jc w:val="both"/>
      <w:textAlignment w:val="baseline"/>
    </w:pPr>
    <w:rPr>
      <w:szCs w:val="20"/>
      <w:lang w:val="fr-FR"/>
    </w:rPr>
  </w:style>
  <w:style w:type="paragraph" w:styleId="Nagwek">
    <w:name w:val="header"/>
    <w:basedOn w:val="Normalny"/>
    <w:link w:val="NagwekZnak"/>
    <w:uiPriority w:val="99"/>
    <w:rsid w:val="00596CCC"/>
    <w:pPr>
      <w:tabs>
        <w:tab w:val="center" w:pos="4536"/>
        <w:tab w:val="right" w:pos="9072"/>
      </w:tabs>
    </w:pPr>
  </w:style>
  <w:style w:type="paragraph" w:styleId="NormalnyWeb">
    <w:name w:val="Normal (Web)"/>
    <w:basedOn w:val="Normalny"/>
    <w:rsid w:val="00596CCC"/>
    <w:pPr>
      <w:spacing w:before="100" w:beforeAutospacing="1" w:after="100" w:afterAutospacing="1"/>
    </w:pPr>
  </w:style>
  <w:style w:type="paragraph" w:styleId="Stopka">
    <w:name w:val="footer"/>
    <w:basedOn w:val="Normalny"/>
    <w:link w:val="StopkaZnak"/>
    <w:uiPriority w:val="99"/>
    <w:rsid w:val="00596CCC"/>
    <w:pPr>
      <w:tabs>
        <w:tab w:val="center" w:pos="4536"/>
        <w:tab w:val="right" w:pos="9072"/>
      </w:tabs>
    </w:pPr>
  </w:style>
  <w:style w:type="character" w:customStyle="1" w:styleId="dropcap">
    <w:name w:val="dropcap"/>
    <w:basedOn w:val="Domylnaczcionkaakapitu"/>
    <w:rsid w:val="00596CCC"/>
  </w:style>
  <w:style w:type="paragraph" w:styleId="Tekstpodstawowy3">
    <w:name w:val="Body Text 3"/>
    <w:basedOn w:val="Normalny"/>
    <w:link w:val="Tekstpodstawowy3Znak"/>
    <w:uiPriority w:val="99"/>
    <w:rsid w:val="00596CCC"/>
    <w:pPr>
      <w:jc w:val="both"/>
    </w:pPr>
    <w:rPr>
      <w:b/>
      <w:bCs/>
      <w:color w:val="FF0066"/>
      <w:szCs w:val="14"/>
    </w:rPr>
  </w:style>
  <w:style w:type="paragraph" w:styleId="Tekstpodstawowywcity2">
    <w:name w:val="Body Text Indent 2"/>
    <w:basedOn w:val="Normalny"/>
    <w:rsid w:val="00596CCC"/>
    <w:pPr>
      <w:tabs>
        <w:tab w:val="num" w:pos="2160"/>
      </w:tabs>
      <w:spacing w:line="360" w:lineRule="auto"/>
      <w:ind w:left="360"/>
      <w:jc w:val="both"/>
    </w:pPr>
    <w:rPr>
      <w:b/>
      <w:bCs/>
      <w:lang w:val="ru-RU"/>
    </w:rPr>
  </w:style>
  <w:style w:type="paragraph" w:styleId="Tekstpodstawowywcity3">
    <w:name w:val="Body Text Indent 3"/>
    <w:basedOn w:val="Normalny"/>
    <w:rsid w:val="00596CCC"/>
    <w:pPr>
      <w:ind w:left="2160"/>
    </w:pPr>
    <w:rPr>
      <w:b/>
      <w:bCs/>
      <w:lang w:val="ru-RU"/>
    </w:rPr>
  </w:style>
  <w:style w:type="character" w:styleId="Numerstrony">
    <w:name w:val="page number"/>
    <w:basedOn w:val="Domylnaczcionkaakapitu"/>
    <w:rsid w:val="00596CCC"/>
  </w:style>
  <w:style w:type="character" w:styleId="Odwoaniedokomentarza">
    <w:name w:val="annotation reference"/>
    <w:basedOn w:val="Domylnaczcionkaakapitu"/>
    <w:semiHidden/>
    <w:rsid w:val="00596CCC"/>
    <w:rPr>
      <w:sz w:val="16"/>
      <w:szCs w:val="16"/>
    </w:rPr>
  </w:style>
  <w:style w:type="paragraph" w:styleId="Tekstkomentarza">
    <w:name w:val="annotation text"/>
    <w:basedOn w:val="Normalny"/>
    <w:link w:val="TekstkomentarzaZnak"/>
    <w:semiHidden/>
    <w:rsid w:val="00596CCC"/>
    <w:rPr>
      <w:sz w:val="20"/>
      <w:szCs w:val="20"/>
    </w:rPr>
  </w:style>
  <w:style w:type="paragraph" w:customStyle="1" w:styleId="Tematkomentarza1">
    <w:name w:val="Temat komentarza1"/>
    <w:basedOn w:val="Tekstkomentarza"/>
    <w:next w:val="Tekstkomentarza"/>
    <w:semiHidden/>
    <w:rsid w:val="00596CCC"/>
    <w:rPr>
      <w:b/>
      <w:bCs/>
    </w:rPr>
  </w:style>
  <w:style w:type="paragraph" w:styleId="Tematkomentarza">
    <w:name w:val="annotation subject"/>
    <w:basedOn w:val="Tekstkomentarza"/>
    <w:next w:val="Tekstkomentarza"/>
    <w:link w:val="TematkomentarzaZnak"/>
    <w:rsid w:val="00596CCC"/>
    <w:rPr>
      <w:b/>
      <w:bCs/>
    </w:rPr>
  </w:style>
  <w:style w:type="paragraph" w:styleId="Zwykytekst">
    <w:name w:val="Plain Text"/>
    <w:basedOn w:val="Normalny"/>
    <w:rsid w:val="00EF7CB9"/>
    <w:rPr>
      <w:rFonts w:ascii="Courier New" w:hAnsi="Courier New"/>
      <w:sz w:val="20"/>
      <w:szCs w:val="20"/>
    </w:rPr>
  </w:style>
  <w:style w:type="character" w:styleId="Hipercze">
    <w:name w:val="Hyperlink"/>
    <w:basedOn w:val="Domylnaczcionkaakapitu"/>
    <w:rsid w:val="00EF412D"/>
    <w:rPr>
      <w:color w:val="0000FF"/>
      <w:u w:val="single"/>
    </w:rPr>
  </w:style>
  <w:style w:type="character" w:styleId="Pogrubienie">
    <w:name w:val="Strong"/>
    <w:basedOn w:val="Domylnaczcionkaakapitu"/>
    <w:uiPriority w:val="22"/>
    <w:qFormat/>
    <w:rsid w:val="00EC2883"/>
    <w:rPr>
      <w:b/>
    </w:rPr>
  </w:style>
  <w:style w:type="paragraph" w:styleId="Bezodstpw">
    <w:name w:val="No Spacing"/>
    <w:uiPriority w:val="1"/>
    <w:qFormat/>
    <w:rsid w:val="00A270D3"/>
    <w:rPr>
      <w:rFonts w:eastAsia="Calibri"/>
      <w:sz w:val="24"/>
      <w:szCs w:val="24"/>
      <w:lang w:eastAsia="en-US"/>
    </w:rPr>
  </w:style>
  <w:style w:type="table" w:styleId="Tabela-Siatka">
    <w:name w:val="Table Grid"/>
    <w:basedOn w:val="Standardowy"/>
    <w:rsid w:val="000D65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FD1ABE"/>
    <w:pPr>
      <w:spacing w:after="200" w:line="276" w:lineRule="auto"/>
      <w:ind w:left="720"/>
      <w:contextualSpacing/>
    </w:pPr>
    <w:rPr>
      <w:rFonts w:ascii="Calibri" w:hAnsi="Calibri"/>
      <w:sz w:val="22"/>
      <w:szCs w:val="22"/>
      <w:lang w:eastAsia="ja-JP"/>
    </w:rPr>
  </w:style>
  <w:style w:type="character" w:styleId="Uwydatnienie">
    <w:name w:val="Emphasis"/>
    <w:basedOn w:val="Domylnaczcionkaakapitu"/>
    <w:uiPriority w:val="20"/>
    <w:qFormat/>
    <w:rsid w:val="002305DC"/>
    <w:rPr>
      <w:b/>
      <w:bCs/>
      <w:i w:val="0"/>
      <w:iCs w:val="0"/>
    </w:rPr>
  </w:style>
  <w:style w:type="character" w:customStyle="1" w:styleId="message">
    <w:name w:val="message"/>
    <w:basedOn w:val="Domylnaczcionkaakapitu"/>
    <w:rsid w:val="00BD23BF"/>
  </w:style>
  <w:style w:type="table" w:customStyle="1" w:styleId="Tabela-Siatka1">
    <w:name w:val="Tabela - Siatka1"/>
    <w:basedOn w:val="Standardowy"/>
    <w:next w:val="Tabela-Siatka"/>
    <w:uiPriority w:val="59"/>
    <w:rsid w:val="00D302C0"/>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9Znak">
    <w:name w:val="Nagłówek 9 Znak"/>
    <w:basedOn w:val="Domylnaczcionkaakapitu"/>
    <w:link w:val="Nagwek9"/>
    <w:semiHidden/>
    <w:rsid w:val="00BE553D"/>
    <w:rPr>
      <w:rFonts w:ascii="Cambria" w:eastAsia="Times New Roman" w:hAnsi="Cambria" w:cs="Times New Roman"/>
      <w:sz w:val="22"/>
      <w:szCs w:val="22"/>
    </w:rPr>
  </w:style>
  <w:style w:type="character" w:customStyle="1" w:styleId="Nagwek8Znak">
    <w:name w:val="Nagłówek 8 Znak"/>
    <w:basedOn w:val="Domylnaczcionkaakapitu"/>
    <w:link w:val="Nagwek8"/>
    <w:semiHidden/>
    <w:rsid w:val="00BE553D"/>
    <w:rPr>
      <w:rFonts w:ascii="Calibri" w:eastAsia="Times New Roman" w:hAnsi="Calibri" w:cs="Times New Roman"/>
      <w:i/>
      <w:iCs/>
      <w:sz w:val="24"/>
      <w:szCs w:val="24"/>
    </w:rPr>
  </w:style>
  <w:style w:type="character" w:customStyle="1" w:styleId="blogtext">
    <w:name w:val="blog_text"/>
    <w:basedOn w:val="Domylnaczcionkaakapitu"/>
    <w:rsid w:val="0029541D"/>
  </w:style>
  <w:style w:type="paragraph" w:customStyle="1" w:styleId="Zadanie">
    <w:name w:val="Zadanie"/>
    <w:basedOn w:val="Normalny"/>
    <w:link w:val="ZadanieZnak"/>
    <w:rsid w:val="00DF2C29"/>
    <w:pPr>
      <w:spacing w:after="120"/>
      <w:jc w:val="both"/>
    </w:pPr>
    <w:rPr>
      <w:rFonts w:eastAsia="Times New Roman"/>
      <w:b/>
    </w:rPr>
  </w:style>
  <w:style w:type="character" w:customStyle="1" w:styleId="ZadanieZnak">
    <w:name w:val="Zadanie Znak"/>
    <w:link w:val="Zadanie"/>
    <w:rsid w:val="00DF2C29"/>
    <w:rPr>
      <w:rFonts w:eastAsia="Times New Roman"/>
      <w:b/>
      <w:sz w:val="24"/>
      <w:szCs w:val="24"/>
      <w:lang w:eastAsia="pl-PL"/>
    </w:rPr>
  </w:style>
  <w:style w:type="paragraph" w:customStyle="1" w:styleId="Bullet">
    <w:name w:val="Bullet"/>
    <w:basedOn w:val="Normalny"/>
    <w:qFormat/>
    <w:rsid w:val="00824C16"/>
    <w:pPr>
      <w:numPr>
        <w:numId w:val="3"/>
      </w:numPr>
      <w:jc w:val="both"/>
    </w:pPr>
    <w:rPr>
      <w:rFonts w:eastAsia="Times New Roman"/>
    </w:rPr>
  </w:style>
  <w:style w:type="paragraph" w:styleId="Tekstdymka">
    <w:name w:val="Balloon Text"/>
    <w:basedOn w:val="Normalny"/>
    <w:link w:val="TekstdymkaZnak"/>
    <w:rsid w:val="00A518E6"/>
    <w:rPr>
      <w:rFonts w:ascii="Tahoma" w:hAnsi="Tahoma" w:cs="Tahoma"/>
      <w:sz w:val="16"/>
      <w:szCs w:val="16"/>
    </w:rPr>
  </w:style>
  <w:style w:type="character" w:customStyle="1" w:styleId="TekstdymkaZnak">
    <w:name w:val="Tekst dymka Znak"/>
    <w:basedOn w:val="Domylnaczcionkaakapitu"/>
    <w:link w:val="Tekstdymka"/>
    <w:rsid w:val="00A518E6"/>
    <w:rPr>
      <w:rFonts w:ascii="Tahoma" w:hAnsi="Tahoma" w:cs="Tahoma"/>
      <w:sz w:val="16"/>
      <w:szCs w:val="16"/>
      <w:lang w:eastAsia="pl-PL"/>
    </w:rPr>
  </w:style>
  <w:style w:type="paragraph" w:customStyle="1" w:styleId="p--standard">
    <w:name w:val="p--standard"/>
    <w:basedOn w:val="Normalny"/>
    <w:rsid w:val="00B26CA5"/>
    <w:pPr>
      <w:spacing w:before="100" w:beforeAutospacing="1" w:after="100" w:afterAutospacing="1"/>
    </w:pPr>
    <w:rPr>
      <w:rFonts w:ascii="Arial Unicode MS" w:eastAsia="Arial Unicode MS" w:hAnsi="Arial Unicode MS" w:cs="Arial Unicode MS"/>
    </w:rPr>
  </w:style>
  <w:style w:type="character" w:customStyle="1" w:styleId="textl">
    <w:name w:val="textl"/>
    <w:basedOn w:val="Domylnaczcionkaakapitu"/>
    <w:rsid w:val="00B26CA5"/>
  </w:style>
  <w:style w:type="character" w:customStyle="1" w:styleId="Nagwek1Znak">
    <w:name w:val="Nagłówek 1 Znak"/>
    <w:basedOn w:val="Domylnaczcionkaakapitu"/>
    <w:link w:val="Nagwek1"/>
    <w:uiPriority w:val="99"/>
    <w:locked/>
    <w:rsid w:val="00154AFB"/>
    <w:rPr>
      <w:rFonts w:ascii="Arial" w:hAnsi="Arial" w:cs="Arial"/>
      <w:b/>
      <w:bCs/>
      <w:kern w:val="32"/>
      <w:sz w:val="32"/>
      <w:szCs w:val="32"/>
      <w:lang w:eastAsia="pl-PL"/>
    </w:rPr>
  </w:style>
  <w:style w:type="character" w:customStyle="1" w:styleId="Nagwek5Znak">
    <w:name w:val="Nagłówek 5 Znak"/>
    <w:basedOn w:val="Domylnaczcionkaakapitu"/>
    <w:link w:val="Nagwek5"/>
    <w:uiPriority w:val="99"/>
    <w:locked/>
    <w:rsid w:val="00AA466A"/>
    <w:rPr>
      <w:b/>
      <w:color w:val="FF0000"/>
      <w:sz w:val="24"/>
      <w:szCs w:val="24"/>
      <w:lang w:eastAsia="pl-PL"/>
    </w:rPr>
  </w:style>
  <w:style w:type="character" w:customStyle="1" w:styleId="TekstkomentarzaZnak">
    <w:name w:val="Tekst komentarza Znak"/>
    <w:basedOn w:val="Domylnaczcionkaakapitu"/>
    <w:link w:val="Tekstkomentarza"/>
    <w:semiHidden/>
    <w:locked/>
    <w:rsid w:val="00AA466A"/>
    <w:rPr>
      <w:lang w:eastAsia="pl-PL"/>
    </w:rPr>
  </w:style>
  <w:style w:type="character" w:customStyle="1" w:styleId="TematkomentarzaZnak">
    <w:name w:val="Temat komentarza Znak"/>
    <w:basedOn w:val="TekstkomentarzaZnak"/>
    <w:link w:val="Tematkomentarza"/>
    <w:uiPriority w:val="99"/>
    <w:locked/>
    <w:rsid w:val="00AA466A"/>
    <w:rPr>
      <w:b/>
      <w:bCs/>
      <w:lang w:eastAsia="pl-PL"/>
    </w:rPr>
  </w:style>
  <w:style w:type="character" w:customStyle="1" w:styleId="StopkaZnak">
    <w:name w:val="Stopka Znak"/>
    <w:basedOn w:val="Domylnaczcionkaakapitu"/>
    <w:link w:val="Stopka"/>
    <w:uiPriority w:val="99"/>
    <w:rsid w:val="005679AD"/>
    <w:rPr>
      <w:sz w:val="24"/>
      <w:szCs w:val="24"/>
      <w:lang w:eastAsia="pl-PL"/>
    </w:rPr>
  </w:style>
  <w:style w:type="character" w:customStyle="1" w:styleId="NagwekZnak">
    <w:name w:val="Nagłówek Znak"/>
    <w:basedOn w:val="Domylnaczcionkaakapitu"/>
    <w:link w:val="Nagwek"/>
    <w:uiPriority w:val="99"/>
    <w:rsid w:val="002E45AB"/>
    <w:rPr>
      <w:sz w:val="24"/>
      <w:szCs w:val="24"/>
      <w:lang w:eastAsia="pl-PL"/>
    </w:rPr>
  </w:style>
  <w:style w:type="character" w:customStyle="1" w:styleId="Tekstpodstawowy3Znak">
    <w:name w:val="Tekst podstawowy 3 Znak"/>
    <w:basedOn w:val="Domylnaczcionkaakapitu"/>
    <w:link w:val="Tekstpodstawowy3"/>
    <w:uiPriority w:val="99"/>
    <w:rsid w:val="00E41E44"/>
    <w:rPr>
      <w:b/>
      <w:bCs/>
      <w:color w:val="FF0066"/>
      <w:sz w:val="24"/>
      <w:szCs w:val="14"/>
      <w:lang w:eastAsia="pl-PL"/>
    </w:rPr>
  </w:style>
  <w:style w:type="character" w:customStyle="1" w:styleId="Nagwek3Znak">
    <w:name w:val="Nagłówek 3 Znak"/>
    <w:basedOn w:val="Domylnaczcionkaakapitu"/>
    <w:link w:val="Nagwek3"/>
    <w:uiPriority w:val="99"/>
    <w:rsid w:val="00567C98"/>
    <w:rPr>
      <w:rFonts w:ascii="Arial" w:hAnsi="Arial" w:cs="Arial"/>
      <w:b/>
      <w:bCs/>
      <w:color w:val="009900"/>
      <w:sz w:val="28"/>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0276535">
      <w:bodyDiv w:val="1"/>
      <w:marLeft w:val="0"/>
      <w:marRight w:val="0"/>
      <w:marTop w:val="0"/>
      <w:marBottom w:val="0"/>
      <w:divBdr>
        <w:top w:val="none" w:sz="0" w:space="0" w:color="auto"/>
        <w:left w:val="none" w:sz="0" w:space="0" w:color="auto"/>
        <w:bottom w:val="none" w:sz="0" w:space="0" w:color="auto"/>
        <w:right w:val="none" w:sz="0" w:space="0" w:color="auto"/>
      </w:divBdr>
    </w:div>
    <w:div w:id="193759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4B6B6-92BF-46A0-BE9A-5DF90B56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5</Pages>
  <Words>1496</Words>
  <Characters>8055</Characters>
  <Application>Microsoft Office Word</Application>
  <DocSecurity>0</DocSecurity>
  <Lines>67</Lines>
  <Paragraphs>19</Paragraphs>
  <ScaleCrop>false</ScaleCrop>
  <HeadingPairs>
    <vt:vector size="2" baseType="variant">
      <vt:variant>
        <vt:lpstr>Tytuł</vt:lpstr>
      </vt:variant>
      <vt:variant>
        <vt:i4>1</vt:i4>
      </vt:variant>
    </vt:vector>
  </HeadingPairs>
  <TitlesOfParts>
    <vt:vector size="1" baseType="lpstr">
      <vt:lpstr>Odbiór tekstu słuchanego – 10 punktów</vt:lpstr>
    </vt:vector>
  </TitlesOfParts>
  <Company>OKE Kraków</Company>
  <LinksUpToDate>false</LinksUpToDate>
  <CharactersWithSpaces>9532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Odbiór tekstu słuchanego – 10 punktów</dc:title>
  <dc:subject/>
  <dc:creator>stopińska</dc:creator>
  <cp:keywords/>
  <dc:description/>
  <cp:lastModifiedBy>anejman</cp:lastModifiedBy>
  <cp:revision>115</cp:revision>
  <cp:lastPrinted>2012-09-21T09:38:00Z</cp:lastPrinted>
  <dcterms:created xsi:type="dcterms:W3CDTF">2011-07-27T04:16:00Z</dcterms:created>
  <dcterms:modified xsi:type="dcterms:W3CDTF">2012-10-04T09:03:00Z</dcterms:modified>
</cp:coreProperties>
</file>